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5C605" w14:textId="77777777" w:rsidR="00704346" w:rsidRDefault="00704346" w:rsidP="00E00603">
      <w:pPr>
        <w:spacing w:after="0" w:line="240" w:lineRule="auto"/>
        <w:jc w:val="center"/>
        <w:rPr>
          <w:b/>
          <w:bCs/>
          <w:caps/>
        </w:rPr>
      </w:pPr>
    </w:p>
    <w:p w14:paraId="6C446AED" w14:textId="2247813D" w:rsidR="00E00603" w:rsidRPr="00663C4F" w:rsidRDefault="00E00603" w:rsidP="00E00603">
      <w:pPr>
        <w:spacing w:after="0" w:line="240" w:lineRule="auto"/>
        <w:jc w:val="center"/>
        <w:rPr>
          <w:b/>
          <w:bCs/>
          <w:caps/>
        </w:rPr>
      </w:pPr>
      <w:r w:rsidRPr="00663C4F">
        <w:rPr>
          <w:b/>
          <w:bCs/>
          <w:caps/>
        </w:rPr>
        <w:t>Siūlomų Specialistų sąrašas</w:t>
      </w:r>
    </w:p>
    <w:p w14:paraId="3DF9CD04" w14:textId="77777777" w:rsidR="001C6902" w:rsidRPr="00E6690D" w:rsidRDefault="001C6902" w:rsidP="00E503C5">
      <w:pPr>
        <w:spacing w:after="0" w:line="240" w:lineRule="auto"/>
      </w:pPr>
    </w:p>
    <w:tbl>
      <w:tblPr>
        <w:tblpPr w:leftFromText="180" w:rightFromText="180" w:vertAnchor="text" w:horzAnchor="margin" w:tblpXSpec="center" w:tblpY="109"/>
        <w:tblW w:w="506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9"/>
        <w:gridCol w:w="2699"/>
        <w:gridCol w:w="3972"/>
        <w:gridCol w:w="2826"/>
      </w:tblGrid>
      <w:tr w:rsidR="008B6A8C" w:rsidRPr="008B6A8C" w14:paraId="1C474074" w14:textId="77777777" w:rsidTr="00F91DA2">
        <w:trPr>
          <w:trHeight w:val="495"/>
        </w:trPr>
        <w:tc>
          <w:tcPr>
            <w:tcW w:w="292" w:type="pct"/>
            <w:shd w:val="clear" w:color="auto" w:fill="D9D9D9"/>
            <w:vAlign w:val="center"/>
          </w:tcPr>
          <w:p w14:paraId="453338CB" w14:textId="77777777" w:rsidR="00E00603" w:rsidRPr="00996023" w:rsidRDefault="00E00603" w:rsidP="00E00603">
            <w:pPr>
              <w:spacing w:after="0" w:line="240" w:lineRule="auto"/>
              <w:jc w:val="center"/>
              <w:rPr>
                <w:b/>
                <w:i/>
              </w:rPr>
            </w:pPr>
            <w:r w:rsidRPr="00996023">
              <w:rPr>
                <w:b/>
                <w:i/>
              </w:rPr>
              <w:t>Eil.</w:t>
            </w:r>
          </w:p>
          <w:p w14:paraId="5916A800" w14:textId="77777777" w:rsidR="00E00603" w:rsidRPr="00996023" w:rsidRDefault="00E00603" w:rsidP="00E00603">
            <w:pPr>
              <w:spacing w:after="0" w:line="240" w:lineRule="auto"/>
              <w:jc w:val="center"/>
              <w:rPr>
                <w:b/>
                <w:i/>
              </w:rPr>
            </w:pPr>
            <w:r w:rsidRPr="00996023">
              <w:rPr>
                <w:b/>
                <w:i/>
              </w:rPr>
              <w:t>Nr.</w:t>
            </w:r>
          </w:p>
        </w:tc>
        <w:tc>
          <w:tcPr>
            <w:tcW w:w="1338" w:type="pct"/>
            <w:shd w:val="clear" w:color="auto" w:fill="D9D9D9"/>
            <w:vAlign w:val="center"/>
          </w:tcPr>
          <w:p w14:paraId="5537E330" w14:textId="77777777" w:rsidR="00E00603" w:rsidRPr="00996023" w:rsidRDefault="00E00603" w:rsidP="00E00603">
            <w:pPr>
              <w:spacing w:after="0" w:line="240" w:lineRule="auto"/>
              <w:jc w:val="center"/>
              <w:rPr>
                <w:b/>
                <w:i/>
              </w:rPr>
            </w:pPr>
            <w:r w:rsidRPr="00996023">
              <w:rPr>
                <w:b/>
                <w:i/>
              </w:rPr>
              <w:t>Siūlomo specialisto vardas, pavardė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C138473" w14:textId="77777777" w:rsidR="00E00603" w:rsidRPr="00996023" w:rsidRDefault="00E00603" w:rsidP="00E00603">
            <w:pPr>
              <w:spacing w:after="0" w:line="240" w:lineRule="auto"/>
              <w:jc w:val="center"/>
              <w:rPr>
                <w:b/>
                <w:i/>
              </w:rPr>
            </w:pPr>
            <w:r w:rsidRPr="00996023">
              <w:rPr>
                <w:b/>
                <w:i/>
              </w:rPr>
              <w:t>Darbovietės pavadinimas, kurioje šiuo metu dirba siūlomas specialistas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73CD0BB6" w14:textId="31535FEA" w:rsidR="00E00603" w:rsidRPr="00996023" w:rsidRDefault="00BD69F9" w:rsidP="00E00603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G</w:t>
            </w:r>
            <w:r w:rsidR="00E00603" w:rsidRPr="00996023">
              <w:rPr>
                <w:b/>
                <w:i/>
              </w:rPr>
              <w:t>aliojančio kvalifikacijos atestato</w:t>
            </w:r>
            <w:r w:rsidR="00B10F9D" w:rsidRPr="00996023">
              <w:rPr>
                <w:b/>
                <w:i/>
              </w:rPr>
              <w:t xml:space="preserve"> </w:t>
            </w:r>
            <w:r w:rsidR="00B72736">
              <w:rPr>
                <w:b/>
                <w:i/>
              </w:rPr>
              <w:t>ir/ar</w:t>
            </w:r>
            <w:r w:rsidR="00B10F9D" w:rsidRPr="00996023">
              <w:rPr>
                <w:b/>
                <w:i/>
              </w:rPr>
              <w:t xml:space="preserve"> tei</w:t>
            </w:r>
            <w:r w:rsidR="002A6571" w:rsidRPr="00996023">
              <w:rPr>
                <w:b/>
                <w:i/>
              </w:rPr>
              <w:t>s</w:t>
            </w:r>
            <w:r w:rsidR="00B10F9D" w:rsidRPr="00996023">
              <w:rPr>
                <w:b/>
                <w:i/>
              </w:rPr>
              <w:t>ės pripažinimo dokumento</w:t>
            </w:r>
            <w:r w:rsidR="00E00603" w:rsidRPr="00996023">
              <w:rPr>
                <w:b/>
                <w:i/>
              </w:rPr>
              <w:t xml:space="preserve"> </w:t>
            </w:r>
            <w:r w:rsidR="00B10F9D" w:rsidRPr="00996023">
              <w:rPr>
                <w:b/>
                <w:i/>
              </w:rPr>
              <w:t xml:space="preserve">(jei yra) </w:t>
            </w:r>
            <w:r w:rsidR="00E00603" w:rsidRPr="00996023">
              <w:rPr>
                <w:b/>
                <w:i/>
              </w:rPr>
              <w:t>numeris</w:t>
            </w:r>
            <w:r w:rsidR="00EA54C8" w:rsidRPr="00996023">
              <w:rPr>
                <w:b/>
                <w:i/>
              </w:rPr>
              <w:t xml:space="preserve"> </w:t>
            </w:r>
          </w:p>
        </w:tc>
      </w:tr>
      <w:tr w:rsidR="008B6A8C" w:rsidRPr="008B6A8C" w14:paraId="127C1CF5" w14:textId="77777777" w:rsidTr="00F91DA2">
        <w:trPr>
          <w:trHeight w:val="495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74805504" w14:textId="77777777" w:rsidR="00E00603" w:rsidRPr="00996023" w:rsidRDefault="00E00603" w:rsidP="00E00603">
            <w:pPr>
              <w:spacing w:after="0" w:line="240" w:lineRule="auto"/>
              <w:jc w:val="center"/>
              <w:rPr>
                <w:b/>
                <w:i/>
              </w:rPr>
            </w:pPr>
            <w:r w:rsidRPr="00996023">
              <w:rPr>
                <w:b/>
                <w:i/>
              </w:rPr>
              <w:t>Statybos darbų vadovas (-ai)</w:t>
            </w:r>
          </w:p>
          <w:p w14:paraId="7A4A611A" w14:textId="0D1EA52F" w:rsidR="00E00603" w:rsidRPr="00996023" w:rsidRDefault="00E00603" w:rsidP="00E00603">
            <w:pPr>
              <w:spacing w:after="0" w:line="240" w:lineRule="auto"/>
              <w:jc w:val="center"/>
              <w:rPr>
                <w:b/>
                <w:i/>
              </w:rPr>
            </w:pPr>
            <w:r w:rsidRPr="00996023">
              <w:rPr>
                <w:b/>
                <w:i/>
              </w:rPr>
              <w:t>(statinių kategorija - ypatingieji statiniai, statinių grupė – negyvenamieji pastatai</w:t>
            </w:r>
            <w:r w:rsidR="00C97B18" w:rsidRPr="00996023">
              <w:rPr>
                <w:b/>
                <w:i/>
              </w:rPr>
              <w:t>, statinių pogr</w:t>
            </w:r>
            <w:r w:rsidR="000D4AD8">
              <w:rPr>
                <w:b/>
                <w:i/>
              </w:rPr>
              <w:t>u</w:t>
            </w:r>
            <w:r w:rsidR="00C97B18" w:rsidRPr="00996023">
              <w:rPr>
                <w:b/>
                <w:i/>
              </w:rPr>
              <w:t>pis – gydymo paskirties</w:t>
            </w:r>
            <w:r w:rsidR="00613E3C" w:rsidRPr="00996023">
              <w:rPr>
                <w:b/>
                <w:i/>
              </w:rPr>
              <w:t xml:space="preserve"> pastatai</w:t>
            </w:r>
            <w:r w:rsidRPr="00996023">
              <w:rPr>
                <w:b/>
                <w:i/>
              </w:rPr>
              <w:t>)</w:t>
            </w:r>
            <w:r w:rsidRPr="00996023">
              <w:t xml:space="preserve"> </w:t>
            </w:r>
          </w:p>
        </w:tc>
      </w:tr>
      <w:tr w:rsidR="008B6A8C" w:rsidRPr="008B6A8C" w14:paraId="5ED2EB2A" w14:textId="77777777" w:rsidTr="00F91DA2">
        <w:trPr>
          <w:trHeight w:val="465"/>
        </w:trPr>
        <w:tc>
          <w:tcPr>
            <w:tcW w:w="292" w:type="pct"/>
            <w:vAlign w:val="center"/>
          </w:tcPr>
          <w:p w14:paraId="3E6F95E1" w14:textId="77777777" w:rsidR="00E00603" w:rsidRPr="008B6A8C" w:rsidRDefault="00E00603" w:rsidP="00E00603">
            <w:pPr>
              <w:keepNext/>
              <w:spacing w:after="0" w:line="240" w:lineRule="auto"/>
              <w:ind w:left="34"/>
              <w:rPr>
                <w:lang w:eastAsia="fi-FI"/>
              </w:rPr>
            </w:pPr>
            <w:r w:rsidRPr="008B6A8C">
              <w:rPr>
                <w:lang w:eastAsia="fi-FI"/>
              </w:rPr>
              <w:t>1.</w:t>
            </w:r>
          </w:p>
        </w:tc>
        <w:tc>
          <w:tcPr>
            <w:tcW w:w="1338" w:type="pct"/>
            <w:vAlign w:val="center"/>
          </w:tcPr>
          <w:p w14:paraId="59D5BF64" w14:textId="77777777" w:rsidR="00E00603" w:rsidRPr="008B6A8C" w:rsidRDefault="00E00603" w:rsidP="00E00603">
            <w:pPr>
              <w:keepNext/>
              <w:spacing w:after="0" w:line="240" w:lineRule="auto"/>
              <w:ind w:left="34"/>
              <w:rPr>
                <w:lang w:eastAsia="fi-FI"/>
              </w:rPr>
            </w:pPr>
          </w:p>
        </w:tc>
        <w:tc>
          <w:tcPr>
            <w:tcW w:w="1969" w:type="pct"/>
            <w:tcBorders>
              <w:left w:val="single" w:sz="4" w:space="0" w:color="auto"/>
            </w:tcBorders>
            <w:vAlign w:val="center"/>
          </w:tcPr>
          <w:p w14:paraId="781C3352" w14:textId="77777777" w:rsidR="00E00603" w:rsidRPr="00FC54D2" w:rsidRDefault="00E00603" w:rsidP="00E00603">
            <w:pPr>
              <w:spacing w:after="0" w:line="240" w:lineRule="auto"/>
            </w:pPr>
          </w:p>
        </w:tc>
        <w:tc>
          <w:tcPr>
            <w:tcW w:w="1401" w:type="pct"/>
            <w:tcBorders>
              <w:left w:val="single" w:sz="4" w:space="0" w:color="auto"/>
            </w:tcBorders>
          </w:tcPr>
          <w:p w14:paraId="6CE9C261" w14:textId="77777777" w:rsidR="00E00603" w:rsidRPr="008B6A8C" w:rsidRDefault="00E00603" w:rsidP="00E00603">
            <w:pPr>
              <w:spacing w:after="0" w:line="240" w:lineRule="auto"/>
            </w:pPr>
          </w:p>
        </w:tc>
      </w:tr>
      <w:tr w:rsidR="008B6A8C" w:rsidRPr="008B6A8C" w14:paraId="0A3F4A4E" w14:textId="77777777" w:rsidTr="00F91DA2">
        <w:trPr>
          <w:trHeight w:val="465"/>
        </w:trPr>
        <w:tc>
          <w:tcPr>
            <w:tcW w:w="292" w:type="pct"/>
            <w:vAlign w:val="center"/>
          </w:tcPr>
          <w:p w14:paraId="5C9481B3" w14:textId="77777777" w:rsidR="00E00603" w:rsidRPr="008B6A8C" w:rsidRDefault="00E00603" w:rsidP="00E00603">
            <w:pPr>
              <w:keepNext/>
              <w:spacing w:after="0" w:line="240" w:lineRule="auto"/>
              <w:ind w:left="34"/>
              <w:rPr>
                <w:lang w:eastAsia="fi-FI"/>
              </w:rPr>
            </w:pPr>
            <w:r w:rsidRPr="008B6A8C">
              <w:rPr>
                <w:lang w:eastAsia="fi-FI"/>
              </w:rPr>
              <w:t>...</w:t>
            </w:r>
          </w:p>
        </w:tc>
        <w:tc>
          <w:tcPr>
            <w:tcW w:w="1338" w:type="pct"/>
            <w:vAlign w:val="center"/>
          </w:tcPr>
          <w:p w14:paraId="484088E4" w14:textId="77777777" w:rsidR="00E00603" w:rsidRPr="008B6A8C" w:rsidRDefault="00E00603" w:rsidP="00E00603">
            <w:pPr>
              <w:keepNext/>
              <w:spacing w:after="0" w:line="240" w:lineRule="auto"/>
              <w:ind w:left="34"/>
              <w:rPr>
                <w:lang w:eastAsia="fi-FI"/>
              </w:rPr>
            </w:pPr>
          </w:p>
        </w:tc>
        <w:tc>
          <w:tcPr>
            <w:tcW w:w="1969" w:type="pct"/>
            <w:tcBorders>
              <w:left w:val="single" w:sz="4" w:space="0" w:color="auto"/>
            </w:tcBorders>
            <w:vAlign w:val="center"/>
          </w:tcPr>
          <w:p w14:paraId="6ED07D00" w14:textId="77777777" w:rsidR="00E00603" w:rsidRPr="00FC54D2" w:rsidRDefault="00E00603" w:rsidP="00E00603">
            <w:pPr>
              <w:spacing w:after="0" w:line="240" w:lineRule="auto"/>
            </w:pPr>
          </w:p>
        </w:tc>
        <w:tc>
          <w:tcPr>
            <w:tcW w:w="1401" w:type="pct"/>
            <w:tcBorders>
              <w:left w:val="single" w:sz="4" w:space="0" w:color="auto"/>
            </w:tcBorders>
          </w:tcPr>
          <w:p w14:paraId="4F585199" w14:textId="77777777" w:rsidR="00E00603" w:rsidRPr="008B6A8C" w:rsidRDefault="00E00603" w:rsidP="00E00603">
            <w:pPr>
              <w:spacing w:after="0" w:line="240" w:lineRule="auto"/>
            </w:pPr>
          </w:p>
        </w:tc>
      </w:tr>
    </w:tbl>
    <w:p w14:paraId="690EDBEB" w14:textId="77777777" w:rsidR="00E00603" w:rsidRPr="00E6690D" w:rsidRDefault="00E00603" w:rsidP="00E00603">
      <w:pPr>
        <w:spacing w:after="0" w:line="240" w:lineRule="auto"/>
        <w:jc w:val="both"/>
      </w:pPr>
    </w:p>
    <w:p w14:paraId="2B367E96" w14:textId="1D7EB691" w:rsidR="002908F9" w:rsidRPr="00847971" w:rsidRDefault="002908F9" w:rsidP="00FC19AD">
      <w:pPr>
        <w:spacing w:after="0" w:line="240" w:lineRule="auto"/>
        <w:ind w:left="7776"/>
      </w:pPr>
    </w:p>
    <w:sectPr w:rsidR="002908F9" w:rsidRPr="00847971" w:rsidSect="00D13E17">
      <w:pgSz w:w="12240" w:h="15840"/>
      <w:pgMar w:top="567" w:right="1134" w:bottom="1701" w:left="1134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C543B" w14:textId="77777777" w:rsidR="00D13E17" w:rsidRDefault="00D13E17">
      <w:pPr>
        <w:spacing w:after="0" w:line="240" w:lineRule="auto"/>
      </w:pPr>
      <w:r>
        <w:separator/>
      </w:r>
    </w:p>
  </w:endnote>
  <w:endnote w:type="continuationSeparator" w:id="0">
    <w:p w14:paraId="52A017F9" w14:textId="77777777" w:rsidR="00D13E17" w:rsidRDefault="00D13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LT">
    <w:altName w:val="Times New Roman"/>
    <w:charset w:val="BA"/>
    <w:family w:val="roman"/>
    <w:pitch w:val="default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tima">
    <w:charset w:val="BA"/>
    <w:family w:val="swiss"/>
    <w:pitch w:val="variable"/>
    <w:sig w:usb0="00000007" w:usb1="00000000" w:usb2="00000000" w:usb3="00000000" w:csb0="00000093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Italic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A99B1" w14:textId="77777777" w:rsidR="00D13E17" w:rsidRDefault="00D13E17">
      <w:pPr>
        <w:spacing w:after="0" w:line="240" w:lineRule="auto"/>
      </w:pPr>
      <w:r>
        <w:separator/>
      </w:r>
    </w:p>
  </w:footnote>
  <w:footnote w:type="continuationSeparator" w:id="0">
    <w:p w14:paraId="543F970C" w14:textId="77777777" w:rsidR="00D13E17" w:rsidRDefault="00D13E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multi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D3A83"/>
    <w:multiLevelType w:val="hybridMultilevel"/>
    <w:tmpl w:val="D0A6F026"/>
    <w:name w:val="WW8Num1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369D9"/>
    <w:multiLevelType w:val="multilevel"/>
    <w:tmpl w:val="1270B7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0"/>
      </w:rPr>
    </w:lvl>
  </w:abstractNum>
  <w:abstractNum w:abstractNumId="6" w15:restartNumberingAfterBreak="0">
    <w:nsid w:val="16271C6B"/>
    <w:multiLevelType w:val="multilevel"/>
    <w:tmpl w:val="1E14634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6DE797D"/>
    <w:multiLevelType w:val="multilevel"/>
    <w:tmpl w:val="146819C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8" w15:restartNumberingAfterBreak="0">
    <w:nsid w:val="18576B27"/>
    <w:multiLevelType w:val="hybridMultilevel"/>
    <w:tmpl w:val="1FDA4826"/>
    <w:lvl w:ilvl="0" w:tplc="DEE200AC">
      <w:start w:val="6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E7594"/>
    <w:multiLevelType w:val="multilevel"/>
    <w:tmpl w:val="30522492"/>
    <w:lvl w:ilvl="0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000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C756339"/>
    <w:multiLevelType w:val="hybridMultilevel"/>
    <w:tmpl w:val="6EC6195E"/>
    <w:lvl w:ilvl="0" w:tplc="211C8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67732"/>
    <w:multiLevelType w:val="multilevel"/>
    <w:tmpl w:val="C416064C"/>
    <w:numStyleLink w:val="Gutgut"/>
  </w:abstractNum>
  <w:abstractNum w:abstractNumId="12" w15:restartNumberingAfterBreak="0">
    <w:nsid w:val="200C2AE0"/>
    <w:multiLevelType w:val="multilevel"/>
    <w:tmpl w:val="C416064C"/>
    <w:styleLink w:val="Gutgut"/>
    <w:lvl w:ilvl="0">
      <w:start w:val="1"/>
      <w:numFmt w:val="upperRoman"/>
      <w:pStyle w:val="Antratslygos"/>
      <w:lvlText w:val="%1."/>
      <w:lvlJc w:val="left"/>
      <w:pPr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firstLine="567"/>
      </w:pPr>
      <w:rPr>
        <w:rFonts w:cs="Times New Roman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firstLine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firstLine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9"/>
        </w:tabs>
        <w:ind w:firstLine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firstLine="567"/>
      </w:pPr>
      <w:rPr>
        <w:rFonts w:cs="Times New Roman" w:hint="default"/>
      </w:rPr>
    </w:lvl>
  </w:abstractNum>
  <w:abstractNum w:abstractNumId="13" w15:restartNumberingAfterBreak="0">
    <w:nsid w:val="20701E55"/>
    <w:multiLevelType w:val="multilevel"/>
    <w:tmpl w:val="1A2433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4" w15:restartNumberingAfterBreak="0">
    <w:nsid w:val="2A246AA2"/>
    <w:multiLevelType w:val="multilevel"/>
    <w:tmpl w:val="DC30C2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5" w15:restartNumberingAfterBreak="0">
    <w:nsid w:val="30FB5441"/>
    <w:multiLevelType w:val="hybridMultilevel"/>
    <w:tmpl w:val="8FC4E67E"/>
    <w:lvl w:ilvl="0" w:tplc="2704408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53E5C17"/>
    <w:multiLevelType w:val="multilevel"/>
    <w:tmpl w:val="3EACBB6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65"/>
        </w:tabs>
        <w:ind w:left="1965" w:hanging="124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85"/>
        </w:tabs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25"/>
        </w:tabs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45"/>
        </w:tabs>
        <w:ind w:left="4845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35CA4048"/>
    <w:multiLevelType w:val="hybridMultilevel"/>
    <w:tmpl w:val="FFFFFFFF"/>
    <w:lvl w:ilvl="0" w:tplc="733AF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0DC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05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6B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267F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56A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E0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89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F01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369B2"/>
    <w:multiLevelType w:val="hybridMultilevel"/>
    <w:tmpl w:val="5D8658B8"/>
    <w:lvl w:ilvl="0" w:tplc="3244CE50">
      <w:start w:val="1"/>
      <w:numFmt w:val="decimal"/>
      <w:lvlText w:val="3.6.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75ECD"/>
    <w:multiLevelType w:val="multilevel"/>
    <w:tmpl w:val="44420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537271EC"/>
    <w:multiLevelType w:val="multilevel"/>
    <w:tmpl w:val="BBD44A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3.7.%2"/>
      <w:lvlJc w:val="left"/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58E46AE5"/>
    <w:multiLevelType w:val="multilevel"/>
    <w:tmpl w:val="1B5AA5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E30E3"/>
    <w:multiLevelType w:val="multilevel"/>
    <w:tmpl w:val="BB5E8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5" w15:restartNumberingAfterBreak="0">
    <w:nsid w:val="66EE0642"/>
    <w:multiLevelType w:val="hybridMultilevel"/>
    <w:tmpl w:val="FFFFFFFF"/>
    <w:lvl w:ilvl="0" w:tplc="9FA85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EE4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9C9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F41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F0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56C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2D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4C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0CE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268D6"/>
    <w:multiLevelType w:val="hybridMultilevel"/>
    <w:tmpl w:val="1AB61AA6"/>
    <w:lvl w:ilvl="0" w:tplc="563831A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05B75"/>
    <w:multiLevelType w:val="multilevel"/>
    <w:tmpl w:val="7390E516"/>
    <w:lvl w:ilvl="0">
      <w:start w:val="1"/>
      <w:numFmt w:val="decimal"/>
      <w:suff w:val="space"/>
      <w:lvlText w:val="%1."/>
      <w:lvlJc w:val="left"/>
      <w:rPr>
        <w:rFonts w:ascii="Calibri" w:hAnsi="Calibri" w:cs="Calibr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rPr>
        <w:rFonts w:ascii="Calibri" w:hAnsi="Calibri" w:cs="Calibr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rPr>
        <w:rFonts w:ascii="Calibri" w:hAnsi="Calibri" w:cs="Calibri" w:hint="default"/>
        <w:sz w:val="21"/>
        <w:szCs w:val="21"/>
      </w:rPr>
    </w:lvl>
    <w:lvl w:ilvl="3">
      <w:start w:val="1"/>
      <w:numFmt w:val="decimal"/>
      <w:lvlText w:val="%1.%2.%3.%4."/>
      <w:lvlJc w:val="left"/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."/>
      <w:lvlJc w:val="left"/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."/>
      <w:lvlJc w:val="left"/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."/>
      <w:lvlJc w:val="left"/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."/>
      <w:lvlJc w:val="left"/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."/>
      <w:lvlJc w:val="left"/>
      <w:rPr>
        <w:rFonts w:ascii="Calibri" w:hAnsi="Calibri" w:cs="Calibri" w:hint="default"/>
        <w:sz w:val="22"/>
      </w:rPr>
    </w:lvl>
  </w:abstractNum>
  <w:abstractNum w:abstractNumId="29" w15:restartNumberingAfterBreak="0">
    <w:nsid w:val="75341E57"/>
    <w:multiLevelType w:val="multilevel"/>
    <w:tmpl w:val="2396BE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0"/>
        </w:tabs>
        <w:ind w:left="56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80"/>
        </w:tabs>
        <w:ind w:left="7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330"/>
        </w:tabs>
        <w:ind w:left="9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0"/>
        </w:tabs>
        <w:ind w:left="11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90"/>
        </w:tabs>
        <w:ind w:left="129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000"/>
        </w:tabs>
        <w:ind w:left="15000" w:hanging="1800"/>
      </w:pPr>
      <w:rPr>
        <w:rFonts w:hint="default"/>
      </w:rPr>
    </w:lvl>
  </w:abstractNum>
  <w:abstractNum w:abstractNumId="30" w15:restartNumberingAfterBreak="0">
    <w:nsid w:val="76A26388"/>
    <w:multiLevelType w:val="multilevel"/>
    <w:tmpl w:val="3FD08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790A4EB6"/>
    <w:multiLevelType w:val="multilevel"/>
    <w:tmpl w:val="C7C68C40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12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  <w:color w:val="auto"/>
      </w:rPr>
    </w:lvl>
  </w:abstractNum>
  <w:abstractNum w:abstractNumId="32" w15:restartNumberingAfterBreak="0">
    <w:nsid w:val="796D0B68"/>
    <w:multiLevelType w:val="multilevel"/>
    <w:tmpl w:val="33E093AE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3" w15:restartNumberingAfterBreak="0">
    <w:nsid w:val="79CB3FDA"/>
    <w:multiLevelType w:val="hybridMultilevel"/>
    <w:tmpl w:val="C4CE8BBA"/>
    <w:lvl w:ilvl="0" w:tplc="211C8C80">
      <w:start w:val="1"/>
      <w:numFmt w:val="decimal"/>
      <w:lvlText w:val="%1."/>
      <w:lvlJc w:val="left"/>
      <w:pPr>
        <w:ind w:left="360" w:firstLine="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60E09"/>
    <w:multiLevelType w:val="multilevel"/>
    <w:tmpl w:val="756E98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88900620">
    <w:abstractNumId w:val="32"/>
  </w:num>
  <w:num w:numId="2" w16cid:durableId="1893149354">
    <w:abstractNumId w:val="16"/>
  </w:num>
  <w:num w:numId="3" w16cid:durableId="690684630">
    <w:abstractNumId w:val="19"/>
  </w:num>
  <w:num w:numId="4" w16cid:durableId="668754029">
    <w:abstractNumId w:val="31"/>
  </w:num>
  <w:num w:numId="5" w16cid:durableId="2026324598">
    <w:abstractNumId w:val="21"/>
  </w:num>
  <w:num w:numId="6" w16cid:durableId="1062749248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1163092">
    <w:abstractNumId w:val="30"/>
  </w:num>
  <w:num w:numId="8" w16cid:durableId="841506041">
    <w:abstractNumId w:val="12"/>
  </w:num>
  <w:num w:numId="9" w16cid:durableId="462650329">
    <w:abstractNumId w:val="11"/>
    <w:lvlOverride w:ilvl="0">
      <w:lvl w:ilvl="0">
        <w:start w:val="1"/>
        <w:numFmt w:val="upperRoman"/>
        <w:pStyle w:val="Antratslygos"/>
        <w:lvlText w:val="%1."/>
        <w:lvlJc w:val="left"/>
        <w:pPr>
          <w:ind w:left="567" w:hanging="567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firstLine="567"/>
        </w:pPr>
        <w:rPr>
          <w:rFonts w:cs="Times New Roman" w:hint="default"/>
          <w:b w:val="0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firstLine="567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firstLine="567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567"/>
          </w:tabs>
          <w:ind w:firstLine="567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firstLine="56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firstLine="567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3969"/>
          </w:tabs>
          <w:ind w:firstLine="567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firstLine="567"/>
        </w:pPr>
        <w:rPr>
          <w:rFonts w:cs="Times New Roman" w:hint="default"/>
        </w:rPr>
      </w:lvl>
    </w:lvlOverride>
  </w:num>
  <w:num w:numId="10" w16cid:durableId="1422340134">
    <w:abstractNumId w:val="6"/>
  </w:num>
  <w:num w:numId="11" w16cid:durableId="1890263021">
    <w:abstractNumId w:val="13"/>
  </w:num>
  <w:num w:numId="12" w16cid:durableId="1678001120">
    <w:abstractNumId w:val="7"/>
  </w:num>
  <w:num w:numId="13" w16cid:durableId="1003971859">
    <w:abstractNumId w:val="24"/>
  </w:num>
  <w:num w:numId="14" w16cid:durableId="1186561434">
    <w:abstractNumId w:val="14"/>
  </w:num>
  <w:num w:numId="15" w16cid:durableId="1022169544">
    <w:abstractNumId w:val="9"/>
  </w:num>
  <w:num w:numId="16" w16cid:durableId="883373561">
    <w:abstractNumId w:val="22"/>
  </w:num>
  <w:num w:numId="17" w16cid:durableId="440144889">
    <w:abstractNumId w:val="28"/>
  </w:num>
  <w:num w:numId="18" w16cid:durableId="1702775934">
    <w:abstractNumId w:val="23"/>
  </w:num>
  <w:num w:numId="19" w16cid:durableId="868490281">
    <w:abstractNumId w:val="26"/>
  </w:num>
  <w:num w:numId="20" w16cid:durableId="605428486">
    <w:abstractNumId w:val="3"/>
  </w:num>
  <w:num w:numId="21" w16cid:durableId="503204710">
    <w:abstractNumId w:val="18"/>
  </w:num>
  <w:num w:numId="22" w16cid:durableId="1429930432">
    <w:abstractNumId w:val="20"/>
  </w:num>
  <w:num w:numId="23" w16cid:durableId="2012755260">
    <w:abstractNumId w:val="34"/>
  </w:num>
  <w:num w:numId="24" w16cid:durableId="905070863">
    <w:abstractNumId w:val="17"/>
  </w:num>
  <w:num w:numId="25" w16cid:durableId="1619335868">
    <w:abstractNumId w:val="25"/>
  </w:num>
  <w:num w:numId="26" w16cid:durableId="1404718512">
    <w:abstractNumId w:val="10"/>
  </w:num>
  <w:num w:numId="27" w16cid:durableId="527254315">
    <w:abstractNumId w:val="27"/>
  </w:num>
  <w:num w:numId="28" w16cid:durableId="1356417504">
    <w:abstractNumId w:val="15"/>
  </w:num>
  <w:num w:numId="29" w16cid:durableId="1738670713">
    <w:abstractNumId w:val="33"/>
  </w:num>
  <w:num w:numId="30" w16cid:durableId="781846003">
    <w:abstractNumId w:val="8"/>
  </w:num>
  <w:num w:numId="31" w16cid:durableId="203953254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9D6"/>
    <w:rsid w:val="000018C1"/>
    <w:rsid w:val="000031EC"/>
    <w:rsid w:val="0000469D"/>
    <w:rsid w:val="00005F81"/>
    <w:rsid w:val="000071A1"/>
    <w:rsid w:val="000126DD"/>
    <w:rsid w:val="00013AC1"/>
    <w:rsid w:val="0001456A"/>
    <w:rsid w:val="000148A5"/>
    <w:rsid w:val="000150F7"/>
    <w:rsid w:val="000154FD"/>
    <w:rsid w:val="00015F68"/>
    <w:rsid w:val="00016EDB"/>
    <w:rsid w:val="00016FE3"/>
    <w:rsid w:val="00017095"/>
    <w:rsid w:val="00022ED8"/>
    <w:rsid w:val="00024B26"/>
    <w:rsid w:val="0002517F"/>
    <w:rsid w:val="000257E3"/>
    <w:rsid w:val="00026BE0"/>
    <w:rsid w:val="000319BA"/>
    <w:rsid w:val="000356ED"/>
    <w:rsid w:val="00040222"/>
    <w:rsid w:val="00041E18"/>
    <w:rsid w:val="0004337A"/>
    <w:rsid w:val="0004512E"/>
    <w:rsid w:val="00046B0B"/>
    <w:rsid w:val="00050B00"/>
    <w:rsid w:val="00053CB5"/>
    <w:rsid w:val="000562E5"/>
    <w:rsid w:val="0006033B"/>
    <w:rsid w:val="00061763"/>
    <w:rsid w:val="00061B6E"/>
    <w:rsid w:val="00063075"/>
    <w:rsid w:val="00063C2D"/>
    <w:rsid w:val="00063F09"/>
    <w:rsid w:val="00064936"/>
    <w:rsid w:val="000655CB"/>
    <w:rsid w:val="00065D9A"/>
    <w:rsid w:val="000709BA"/>
    <w:rsid w:val="00072055"/>
    <w:rsid w:val="00072B5A"/>
    <w:rsid w:val="00073C3F"/>
    <w:rsid w:val="000744F7"/>
    <w:rsid w:val="00075DF7"/>
    <w:rsid w:val="0007723D"/>
    <w:rsid w:val="0008198C"/>
    <w:rsid w:val="00082051"/>
    <w:rsid w:val="000845F0"/>
    <w:rsid w:val="00084D81"/>
    <w:rsid w:val="000850D5"/>
    <w:rsid w:val="000862E7"/>
    <w:rsid w:val="00087D70"/>
    <w:rsid w:val="000A08C4"/>
    <w:rsid w:val="000A1D96"/>
    <w:rsid w:val="000A406B"/>
    <w:rsid w:val="000A7879"/>
    <w:rsid w:val="000A7CF6"/>
    <w:rsid w:val="000B081D"/>
    <w:rsid w:val="000B1038"/>
    <w:rsid w:val="000B2F5A"/>
    <w:rsid w:val="000B45D7"/>
    <w:rsid w:val="000B469E"/>
    <w:rsid w:val="000B48D7"/>
    <w:rsid w:val="000C0F84"/>
    <w:rsid w:val="000C4697"/>
    <w:rsid w:val="000C48D3"/>
    <w:rsid w:val="000C6CC5"/>
    <w:rsid w:val="000C701D"/>
    <w:rsid w:val="000D0ED3"/>
    <w:rsid w:val="000D1BDC"/>
    <w:rsid w:val="000D4817"/>
    <w:rsid w:val="000D4AD8"/>
    <w:rsid w:val="000D4C84"/>
    <w:rsid w:val="000D5E10"/>
    <w:rsid w:val="000D5FD2"/>
    <w:rsid w:val="000D6F07"/>
    <w:rsid w:val="000E227D"/>
    <w:rsid w:val="000E35DC"/>
    <w:rsid w:val="000E40CC"/>
    <w:rsid w:val="000E4F5A"/>
    <w:rsid w:val="000E64CA"/>
    <w:rsid w:val="000F318F"/>
    <w:rsid w:val="000F62B2"/>
    <w:rsid w:val="000F6AD9"/>
    <w:rsid w:val="000F6F59"/>
    <w:rsid w:val="000F761F"/>
    <w:rsid w:val="000F7C3B"/>
    <w:rsid w:val="000F7EAF"/>
    <w:rsid w:val="00100320"/>
    <w:rsid w:val="0010133B"/>
    <w:rsid w:val="00102BD9"/>
    <w:rsid w:val="00103247"/>
    <w:rsid w:val="00105B35"/>
    <w:rsid w:val="00106C42"/>
    <w:rsid w:val="00107744"/>
    <w:rsid w:val="00107B6C"/>
    <w:rsid w:val="00111D17"/>
    <w:rsid w:val="00113E00"/>
    <w:rsid w:val="001224CD"/>
    <w:rsid w:val="001247C2"/>
    <w:rsid w:val="001251CA"/>
    <w:rsid w:val="00132140"/>
    <w:rsid w:val="00133C66"/>
    <w:rsid w:val="00133D42"/>
    <w:rsid w:val="00134888"/>
    <w:rsid w:val="00134C35"/>
    <w:rsid w:val="00136F1B"/>
    <w:rsid w:val="00140DA4"/>
    <w:rsid w:val="0014343C"/>
    <w:rsid w:val="00145508"/>
    <w:rsid w:val="00145F9E"/>
    <w:rsid w:val="00147538"/>
    <w:rsid w:val="00150263"/>
    <w:rsid w:val="001509E1"/>
    <w:rsid w:val="00151B53"/>
    <w:rsid w:val="0015275B"/>
    <w:rsid w:val="0015593A"/>
    <w:rsid w:val="00155B22"/>
    <w:rsid w:val="00160F8A"/>
    <w:rsid w:val="00163C82"/>
    <w:rsid w:val="00163D20"/>
    <w:rsid w:val="00164906"/>
    <w:rsid w:val="00166FF7"/>
    <w:rsid w:val="00170E2F"/>
    <w:rsid w:val="00172C5C"/>
    <w:rsid w:val="001733A8"/>
    <w:rsid w:val="00174768"/>
    <w:rsid w:val="001751D7"/>
    <w:rsid w:val="001751EB"/>
    <w:rsid w:val="00177176"/>
    <w:rsid w:val="0018089D"/>
    <w:rsid w:val="00182125"/>
    <w:rsid w:val="001834B5"/>
    <w:rsid w:val="00185359"/>
    <w:rsid w:val="001862DD"/>
    <w:rsid w:val="00187C9A"/>
    <w:rsid w:val="00187DCF"/>
    <w:rsid w:val="001902A4"/>
    <w:rsid w:val="001925CE"/>
    <w:rsid w:val="00197594"/>
    <w:rsid w:val="0019795E"/>
    <w:rsid w:val="001A024B"/>
    <w:rsid w:val="001A0ECE"/>
    <w:rsid w:val="001A309D"/>
    <w:rsid w:val="001A40D0"/>
    <w:rsid w:val="001A40DD"/>
    <w:rsid w:val="001A5C6A"/>
    <w:rsid w:val="001A5D8D"/>
    <w:rsid w:val="001A7E97"/>
    <w:rsid w:val="001B0203"/>
    <w:rsid w:val="001B0409"/>
    <w:rsid w:val="001B159E"/>
    <w:rsid w:val="001B203C"/>
    <w:rsid w:val="001B28CA"/>
    <w:rsid w:val="001B2CC7"/>
    <w:rsid w:val="001B3B16"/>
    <w:rsid w:val="001B77C2"/>
    <w:rsid w:val="001C6902"/>
    <w:rsid w:val="001D11E7"/>
    <w:rsid w:val="001D2A52"/>
    <w:rsid w:val="001D384C"/>
    <w:rsid w:val="001D414D"/>
    <w:rsid w:val="001D457B"/>
    <w:rsid w:val="001D7B12"/>
    <w:rsid w:val="001D7C26"/>
    <w:rsid w:val="001E062C"/>
    <w:rsid w:val="001E0657"/>
    <w:rsid w:val="001E28A1"/>
    <w:rsid w:val="001E2AA3"/>
    <w:rsid w:val="001E32FB"/>
    <w:rsid w:val="001E4A75"/>
    <w:rsid w:val="001F1813"/>
    <w:rsid w:val="001F32FC"/>
    <w:rsid w:val="001F3DD3"/>
    <w:rsid w:val="001F670C"/>
    <w:rsid w:val="001F77CE"/>
    <w:rsid w:val="001F7B7D"/>
    <w:rsid w:val="00203C31"/>
    <w:rsid w:val="002042BD"/>
    <w:rsid w:val="0021021F"/>
    <w:rsid w:val="002115DA"/>
    <w:rsid w:val="00213CE4"/>
    <w:rsid w:val="00214D63"/>
    <w:rsid w:val="00215C63"/>
    <w:rsid w:val="00217C62"/>
    <w:rsid w:val="00220D79"/>
    <w:rsid w:val="00221FF0"/>
    <w:rsid w:val="00222049"/>
    <w:rsid w:val="002239A8"/>
    <w:rsid w:val="00223F35"/>
    <w:rsid w:val="00224FD6"/>
    <w:rsid w:val="00227825"/>
    <w:rsid w:val="00230E6B"/>
    <w:rsid w:val="00234D63"/>
    <w:rsid w:val="00234DBB"/>
    <w:rsid w:val="00236DFE"/>
    <w:rsid w:val="00240236"/>
    <w:rsid w:val="00240726"/>
    <w:rsid w:val="0024132E"/>
    <w:rsid w:val="00241B75"/>
    <w:rsid w:val="0024226F"/>
    <w:rsid w:val="002438F7"/>
    <w:rsid w:val="002451AC"/>
    <w:rsid w:val="00245C13"/>
    <w:rsid w:val="00246558"/>
    <w:rsid w:val="0024702B"/>
    <w:rsid w:val="00251C6D"/>
    <w:rsid w:val="002534A0"/>
    <w:rsid w:val="00253628"/>
    <w:rsid w:val="00253694"/>
    <w:rsid w:val="0025556A"/>
    <w:rsid w:val="00255A3B"/>
    <w:rsid w:val="002561B9"/>
    <w:rsid w:val="002563BD"/>
    <w:rsid w:val="00260E1B"/>
    <w:rsid w:val="0026398E"/>
    <w:rsid w:val="00264852"/>
    <w:rsid w:val="00264D86"/>
    <w:rsid w:val="002650CF"/>
    <w:rsid w:val="002653E4"/>
    <w:rsid w:val="00270D49"/>
    <w:rsid w:val="00271705"/>
    <w:rsid w:val="00271E3B"/>
    <w:rsid w:val="00272EC1"/>
    <w:rsid w:val="002739AB"/>
    <w:rsid w:val="00275B75"/>
    <w:rsid w:val="00275DD7"/>
    <w:rsid w:val="00277B92"/>
    <w:rsid w:val="00280645"/>
    <w:rsid w:val="00285155"/>
    <w:rsid w:val="00285516"/>
    <w:rsid w:val="00290625"/>
    <w:rsid w:val="002908F9"/>
    <w:rsid w:val="00290C16"/>
    <w:rsid w:val="00291850"/>
    <w:rsid w:val="0029322B"/>
    <w:rsid w:val="002932DC"/>
    <w:rsid w:val="002936BE"/>
    <w:rsid w:val="00294E5F"/>
    <w:rsid w:val="002979D8"/>
    <w:rsid w:val="002A19AA"/>
    <w:rsid w:val="002A3F47"/>
    <w:rsid w:val="002A5208"/>
    <w:rsid w:val="002A6571"/>
    <w:rsid w:val="002A744F"/>
    <w:rsid w:val="002B36D2"/>
    <w:rsid w:val="002B50B8"/>
    <w:rsid w:val="002B600D"/>
    <w:rsid w:val="002B6C49"/>
    <w:rsid w:val="002B79D7"/>
    <w:rsid w:val="002C0F3C"/>
    <w:rsid w:val="002C1EA3"/>
    <w:rsid w:val="002C2C71"/>
    <w:rsid w:val="002C4E2F"/>
    <w:rsid w:val="002C6E49"/>
    <w:rsid w:val="002D060F"/>
    <w:rsid w:val="002D1DB7"/>
    <w:rsid w:val="002D2E6B"/>
    <w:rsid w:val="002D3620"/>
    <w:rsid w:val="002D40D8"/>
    <w:rsid w:val="002D40DF"/>
    <w:rsid w:val="002D4546"/>
    <w:rsid w:val="002D48BD"/>
    <w:rsid w:val="002D6A2E"/>
    <w:rsid w:val="002E3EA7"/>
    <w:rsid w:val="002E47A7"/>
    <w:rsid w:val="002E4EFA"/>
    <w:rsid w:val="002E5E1A"/>
    <w:rsid w:val="002E725A"/>
    <w:rsid w:val="002E7C59"/>
    <w:rsid w:val="002F1372"/>
    <w:rsid w:val="002F2AC1"/>
    <w:rsid w:val="002F6129"/>
    <w:rsid w:val="002F6B93"/>
    <w:rsid w:val="002F73D6"/>
    <w:rsid w:val="003012FA"/>
    <w:rsid w:val="003018EC"/>
    <w:rsid w:val="00303476"/>
    <w:rsid w:val="0030580B"/>
    <w:rsid w:val="00306AE0"/>
    <w:rsid w:val="00306C20"/>
    <w:rsid w:val="00307B0C"/>
    <w:rsid w:val="00310E61"/>
    <w:rsid w:val="0031161D"/>
    <w:rsid w:val="0031248D"/>
    <w:rsid w:val="00312904"/>
    <w:rsid w:val="0031352B"/>
    <w:rsid w:val="00316B7C"/>
    <w:rsid w:val="00317BDE"/>
    <w:rsid w:val="00321CE4"/>
    <w:rsid w:val="003223A7"/>
    <w:rsid w:val="003274EA"/>
    <w:rsid w:val="003303B5"/>
    <w:rsid w:val="00331B87"/>
    <w:rsid w:val="00332E94"/>
    <w:rsid w:val="0033434D"/>
    <w:rsid w:val="0033479E"/>
    <w:rsid w:val="003405A5"/>
    <w:rsid w:val="00342BEF"/>
    <w:rsid w:val="0034462C"/>
    <w:rsid w:val="00344AEA"/>
    <w:rsid w:val="00351842"/>
    <w:rsid w:val="00363004"/>
    <w:rsid w:val="003669C7"/>
    <w:rsid w:val="003674A6"/>
    <w:rsid w:val="00371660"/>
    <w:rsid w:val="00373743"/>
    <w:rsid w:val="003744E8"/>
    <w:rsid w:val="00376926"/>
    <w:rsid w:val="00376E21"/>
    <w:rsid w:val="003771F2"/>
    <w:rsid w:val="00384039"/>
    <w:rsid w:val="003851E5"/>
    <w:rsid w:val="003911FC"/>
    <w:rsid w:val="003913F8"/>
    <w:rsid w:val="00391940"/>
    <w:rsid w:val="00391B35"/>
    <w:rsid w:val="00391CFC"/>
    <w:rsid w:val="0039231B"/>
    <w:rsid w:val="00392E8C"/>
    <w:rsid w:val="00397161"/>
    <w:rsid w:val="003A0993"/>
    <w:rsid w:val="003A1A1C"/>
    <w:rsid w:val="003A391B"/>
    <w:rsid w:val="003A4972"/>
    <w:rsid w:val="003A58C6"/>
    <w:rsid w:val="003B015F"/>
    <w:rsid w:val="003B1AD0"/>
    <w:rsid w:val="003B1E71"/>
    <w:rsid w:val="003B232C"/>
    <w:rsid w:val="003B344A"/>
    <w:rsid w:val="003B464D"/>
    <w:rsid w:val="003B4DE7"/>
    <w:rsid w:val="003B5CAC"/>
    <w:rsid w:val="003C1513"/>
    <w:rsid w:val="003C47AE"/>
    <w:rsid w:val="003C5A46"/>
    <w:rsid w:val="003C67A1"/>
    <w:rsid w:val="003D31A8"/>
    <w:rsid w:val="003D40EF"/>
    <w:rsid w:val="003D475E"/>
    <w:rsid w:val="003D48E9"/>
    <w:rsid w:val="003D508B"/>
    <w:rsid w:val="003D618B"/>
    <w:rsid w:val="003D6A28"/>
    <w:rsid w:val="003E1E5D"/>
    <w:rsid w:val="003E3277"/>
    <w:rsid w:val="003E3C07"/>
    <w:rsid w:val="003F1885"/>
    <w:rsid w:val="003F3637"/>
    <w:rsid w:val="003F55C8"/>
    <w:rsid w:val="003F6677"/>
    <w:rsid w:val="00400747"/>
    <w:rsid w:val="00400EFD"/>
    <w:rsid w:val="00404CC9"/>
    <w:rsid w:val="00405304"/>
    <w:rsid w:val="00405DD3"/>
    <w:rsid w:val="00407062"/>
    <w:rsid w:val="00407E7D"/>
    <w:rsid w:val="00411CA4"/>
    <w:rsid w:val="00412C70"/>
    <w:rsid w:val="00413D3D"/>
    <w:rsid w:val="0042078F"/>
    <w:rsid w:val="00421874"/>
    <w:rsid w:val="00423B60"/>
    <w:rsid w:val="004248D5"/>
    <w:rsid w:val="00425632"/>
    <w:rsid w:val="00426C93"/>
    <w:rsid w:val="00430AF7"/>
    <w:rsid w:val="00430C1D"/>
    <w:rsid w:val="004312C3"/>
    <w:rsid w:val="00431CA9"/>
    <w:rsid w:val="00433F76"/>
    <w:rsid w:val="00434A26"/>
    <w:rsid w:val="00434C5F"/>
    <w:rsid w:val="00435D1E"/>
    <w:rsid w:val="00436364"/>
    <w:rsid w:val="00436823"/>
    <w:rsid w:val="0043781F"/>
    <w:rsid w:val="004379AD"/>
    <w:rsid w:val="004419FA"/>
    <w:rsid w:val="00443216"/>
    <w:rsid w:val="0044420A"/>
    <w:rsid w:val="00447EED"/>
    <w:rsid w:val="00450013"/>
    <w:rsid w:val="0045038F"/>
    <w:rsid w:val="00450612"/>
    <w:rsid w:val="00450670"/>
    <w:rsid w:val="00451E92"/>
    <w:rsid w:val="00453888"/>
    <w:rsid w:val="00453A57"/>
    <w:rsid w:val="00454149"/>
    <w:rsid w:val="00456289"/>
    <w:rsid w:val="004575BF"/>
    <w:rsid w:val="00460942"/>
    <w:rsid w:val="00460F59"/>
    <w:rsid w:val="00461ADD"/>
    <w:rsid w:val="00464688"/>
    <w:rsid w:val="00465724"/>
    <w:rsid w:val="00471C42"/>
    <w:rsid w:val="004725AC"/>
    <w:rsid w:val="00472923"/>
    <w:rsid w:val="00481099"/>
    <w:rsid w:val="004813A0"/>
    <w:rsid w:val="004844E1"/>
    <w:rsid w:val="00484B26"/>
    <w:rsid w:val="004864A1"/>
    <w:rsid w:val="00486EB6"/>
    <w:rsid w:val="004876F6"/>
    <w:rsid w:val="00487D38"/>
    <w:rsid w:val="00490040"/>
    <w:rsid w:val="00494078"/>
    <w:rsid w:val="00495C67"/>
    <w:rsid w:val="004A00BA"/>
    <w:rsid w:val="004B103D"/>
    <w:rsid w:val="004B12A2"/>
    <w:rsid w:val="004B1EEA"/>
    <w:rsid w:val="004B60D2"/>
    <w:rsid w:val="004C11E2"/>
    <w:rsid w:val="004C231C"/>
    <w:rsid w:val="004C4F55"/>
    <w:rsid w:val="004C6559"/>
    <w:rsid w:val="004C6F56"/>
    <w:rsid w:val="004C7EDD"/>
    <w:rsid w:val="004D2698"/>
    <w:rsid w:val="004D2B5C"/>
    <w:rsid w:val="004D3D99"/>
    <w:rsid w:val="004D5A0D"/>
    <w:rsid w:val="004D5C37"/>
    <w:rsid w:val="004D6BB2"/>
    <w:rsid w:val="004E07EF"/>
    <w:rsid w:val="004E18C9"/>
    <w:rsid w:val="004E49E4"/>
    <w:rsid w:val="004E7124"/>
    <w:rsid w:val="004E7F9B"/>
    <w:rsid w:val="004F2826"/>
    <w:rsid w:val="004F39BB"/>
    <w:rsid w:val="004F532F"/>
    <w:rsid w:val="004F68E4"/>
    <w:rsid w:val="004F6A96"/>
    <w:rsid w:val="004F7826"/>
    <w:rsid w:val="005010CA"/>
    <w:rsid w:val="00501D7B"/>
    <w:rsid w:val="005027FF"/>
    <w:rsid w:val="005040FA"/>
    <w:rsid w:val="005124D4"/>
    <w:rsid w:val="0051495F"/>
    <w:rsid w:val="00514A04"/>
    <w:rsid w:val="00517C7A"/>
    <w:rsid w:val="00520C77"/>
    <w:rsid w:val="00522C77"/>
    <w:rsid w:val="005239A8"/>
    <w:rsid w:val="00523A02"/>
    <w:rsid w:val="00525944"/>
    <w:rsid w:val="00525AAA"/>
    <w:rsid w:val="00525CA6"/>
    <w:rsid w:val="00527696"/>
    <w:rsid w:val="00532E69"/>
    <w:rsid w:val="0053394E"/>
    <w:rsid w:val="00535D71"/>
    <w:rsid w:val="0054003D"/>
    <w:rsid w:val="00540886"/>
    <w:rsid w:val="00541424"/>
    <w:rsid w:val="0054223D"/>
    <w:rsid w:val="00545D85"/>
    <w:rsid w:val="00545FE8"/>
    <w:rsid w:val="005517CE"/>
    <w:rsid w:val="00551D96"/>
    <w:rsid w:val="0055524F"/>
    <w:rsid w:val="00556EF7"/>
    <w:rsid w:val="00557764"/>
    <w:rsid w:val="00560E6D"/>
    <w:rsid w:val="00561B92"/>
    <w:rsid w:val="00561E8E"/>
    <w:rsid w:val="0056409D"/>
    <w:rsid w:val="00564179"/>
    <w:rsid w:val="0056598C"/>
    <w:rsid w:val="00565EE9"/>
    <w:rsid w:val="005674D6"/>
    <w:rsid w:val="00567FF3"/>
    <w:rsid w:val="005733A5"/>
    <w:rsid w:val="00575E89"/>
    <w:rsid w:val="00580AA5"/>
    <w:rsid w:val="005854F3"/>
    <w:rsid w:val="0058744E"/>
    <w:rsid w:val="00591273"/>
    <w:rsid w:val="00592E0C"/>
    <w:rsid w:val="00593C94"/>
    <w:rsid w:val="00593D19"/>
    <w:rsid w:val="00594BEE"/>
    <w:rsid w:val="00594FE2"/>
    <w:rsid w:val="005A04B7"/>
    <w:rsid w:val="005A07BA"/>
    <w:rsid w:val="005A12E3"/>
    <w:rsid w:val="005A2881"/>
    <w:rsid w:val="005A3C61"/>
    <w:rsid w:val="005A6C3A"/>
    <w:rsid w:val="005A7C3C"/>
    <w:rsid w:val="005B1550"/>
    <w:rsid w:val="005B28D6"/>
    <w:rsid w:val="005B3167"/>
    <w:rsid w:val="005B3383"/>
    <w:rsid w:val="005B3CB8"/>
    <w:rsid w:val="005B3E51"/>
    <w:rsid w:val="005B470E"/>
    <w:rsid w:val="005B5536"/>
    <w:rsid w:val="005B7F6A"/>
    <w:rsid w:val="005C3088"/>
    <w:rsid w:val="005C349D"/>
    <w:rsid w:val="005C61E9"/>
    <w:rsid w:val="005C7D2E"/>
    <w:rsid w:val="005D0359"/>
    <w:rsid w:val="005D03D7"/>
    <w:rsid w:val="005D170A"/>
    <w:rsid w:val="005D178A"/>
    <w:rsid w:val="005D67B4"/>
    <w:rsid w:val="005E10C3"/>
    <w:rsid w:val="005E16B8"/>
    <w:rsid w:val="005E344E"/>
    <w:rsid w:val="005E49E0"/>
    <w:rsid w:val="005F03D9"/>
    <w:rsid w:val="005F15A6"/>
    <w:rsid w:val="005F3172"/>
    <w:rsid w:val="005F3CE2"/>
    <w:rsid w:val="005F40C4"/>
    <w:rsid w:val="005F5E52"/>
    <w:rsid w:val="005F61F4"/>
    <w:rsid w:val="005F6DCF"/>
    <w:rsid w:val="005F6FBC"/>
    <w:rsid w:val="005F731D"/>
    <w:rsid w:val="005F758F"/>
    <w:rsid w:val="00600BC2"/>
    <w:rsid w:val="00600D56"/>
    <w:rsid w:val="006012E4"/>
    <w:rsid w:val="006021BB"/>
    <w:rsid w:val="00602221"/>
    <w:rsid w:val="00604846"/>
    <w:rsid w:val="00606FD5"/>
    <w:rsid w:val="00613E3C"/>
    <w:rsid w:val="0061574F"/>
    <w:rsid w:val="00616014"/>
    <w:rsid w:val="00616CA7"/>
    <w:rsid w:val="00616F56"/>
    <w:rsid w:val="00617CC1"/>
    <w:rsid w:val="00621D31"/>
    <w:rsid w:val="00621F5F"/>
    <w:rsid w:val="00627D0F"/>
    <w:rsid w:val="00627F79"/>
    <w:rsid w:val="00633500"/>
    <w:rsid w:val="006349D6"/>
    <w:rsid w:val="0063598F"/>
    <w:rsid w:val="00640E95"/>
    <w:rsid w:val="0064131F"/>
    <w:rsid w:val="00641B04"/>
    <w:rsid w:val="00641E4C"/>
    <w:rsid w:val="006439E3"/>
    <w:rsid w:val="00644A79"/>
    <w:rsid w:val="0065039B"/>
    <w:rsid w:val="00652B16"/>
    <w:rsid w:val="00654FD5"/>
    <w:rsid w:val="00660EEA"/>
    <w:rsid w:val="006626B7"/>
    <w:rsid w:val="00663C4F"/>
    <w:rsid w:val="00667306"/>
    <w:rsid w:val="00667C21"/>
    <w:rsid w:val="00667FCF"/>
    <w:rsid w:val="006718FB"/>
    <w:rsid w:val="00671FC9"/>
    <w:rsid w:val="00672499"/>
    <w:rsid w:val="00674104"/>
    <w:rsid w:val="00674588"/>
    <w:rsid w:val="00674D05"/>
    <w:rsid w:val="00675FA4"/>
    <w:rsid w:val="006831DA"/>
    <w:rsid w:val="00684C80"/>
    <w:rsid w:val="00684EFF"/>
    <w:rsid w:val="0068624D"/>
    <w:rsid w:val="006872AE"/>
    <w:rsid w:val="0069017F"/>
    <w:rsid w:val="00690645"/>
    <w:rsid w:val="00691DF9"/>
    <w:rsid w:val="006942CD"/>
    <w:rsid w:val="00695619"/>
    <w:rsid w:val="0069677A"/>
    <w:rsid w:val="006A0840"/>
    <w:rsid w:val="006A324B"/>
    <w:rsid w:val="006A35E8"/>
    <w:rsid w:val="006A3E9E"/>
    <w:rsid w:val="006A6FF3"/>
    <w:rsid w:val="006A782F"/>
    <w:rsid w:val="006B09F2"/>
    <w:rsid w:val="006B1239"/>
    <w:rsid w:val="006B22F6"/>
    <w:rsid w:val="006B22FD"/>
    <w:rsid w:val="006B3ADA"/>
    <w:rsid w:val="006B4320"/>
    <w:rsid w:val="006B46CA"/>
    <w:rsid w:val="006B5A4D"/>
    <w:rsid w:val="006B5E6A"/>
    <w:rsid w:val="006C0F79"/>
    <w:rsid w:val="006C22FD"/>
    <w:rsid w:val="006C2EE2"/>
    <w:rsid w:val="006C4E28"/>
    <w:rsid w:val="006C52DB"/>
    <w:rsid w:val="006C5F4E"/>
    <w:rsid w:val="006D3EB1"/>
    <w:rsid w:val="006D4154"/>
    <w:rsid w:val="006D4ABC"/>
    <w:rsid w:val="006E01C0"/>
    <w:rsid w:val="006E29C1"/>
    <w:rsid w:val="006E55F9"/>
    <w:rsid w:val="006E7DDD"/>
    <w:rsid w:val="006F0912"/>
    <w:rsid w:val="006F1D5C"/>
    <w:rsid w:val="006F4A1F"/>
    <w:rsid w:val="006F5B87"/>
    <w:rsid w:val="006F6275"/>
    <w:rsid w:val="006F6C2F"/>
    <w:rsid w:val="007000E5"/>
    <w:rsid w:val="00701661"/>
    <w:rsid w:val="00701808"/>
    <w:rsid w:val="00702B34"/>
    <w:rsid w:val="00703C24"/>
    <w:rsid w:val="00704346"/>
    <w:rsid w:val="0070456F"/>
    <w:rsid w:val="00707171"/>
    <w:rsid w:val="007113F4"/>
    <w:rsid w:val="00713D26"/>
    <w:rsid w:val="00716461"/>
    <w:rsid w:val="00716A75"/>
    <w:rsid w:val="00717487"/>
    <w:rsid w:val="00722568"/>
    <w:rsid w:val="007225C2"/>
    <w:rsid w:val="007229B8"/>
    <w:rsid w:val="0072398C"/>
    <w:rsid w:val="007240B8"/>
    <w:rsid w:val="00724D98"/>
    <w:rsid w:val="00734B6E"/>
    <w:rsid w:val="0074154E"/>
    <w:rsid w:val="007418A6"/>
    <w:rsid w:val="007418C3"/>
    <w:rsid w:val="00744F0F"/>
    <w:rsid w:val="007451AF"/>
    <w:rsid w:val="00745209"/>
    <w:rsid w:val="00750253"/>
    <w:rsid w:val="007517DE"/>
    <w:rsid w:val="00753A45"/>
    <w:rsid w:val="00755D54"/>
    <w:rsid w:val="00757BA0"/>
    <w:rsid w:val="0076096D"/>
    <w:rsid w:val="00764303"/>
    <w:rsid w:val="0076660E"/>
    <w:rsid w:val="00767A28"/>
    <w:rsid w:val="00767F0C"/>
    <w:rsid w:val="00770CCD"/>
    <w:rsid w:val="00771870"/>
    <w:rsid w:val="007766C7"/>
    <w:rsid w:val="007778F8"/>
    <w:rsid w:val="00781D2C"/>
    <w:rsid w:val="00786B2A"/>
    <w:rsid w:val="00787D70"/>
    <w:rsid w:val="00790267"/>
    <w:rsid w:val="00790EA9"/>
    <w:rsid w:val="0079343E"/>
    <w:rsid w:val="00796C3C"/>
    <w:rsid w:val="007A27A1"/>
    <w:rsid w:val="007A7DC7"/>
    <w:rsid w:val="007B34A7"/>
    <w:rsid w:val="007B4963"/>
    <w:rsid w:val="007B5043"/>
    <w:rsid w:val="007B7E4B"/>
    <w:rsid w:val="007C062C"/>
    <w:rsid w:val="007C1782"/>
    <w:rsid w:val="007C1BDE"/>
    <w:rsid w:val="007C1CB4"/>
    <w:rsid w:val="007C2635"/>
    <w:rsid w:val="007C290E"/>
    <w:rsid w:val="007C3254"/>
    <w:rsid w:val="007C4881"/>
    <w:rsid w:val="007C5FF0"/>
    <w:rsid w:val="007D07FC"/>
    <w:rsid w:val="007D34B2"/>
    <w:rsid w:val="007D34FA"/>
    <w:rsid w:val="007D6310"/>
    <w:rsid w:val="007D7D36"/>
    <w:rsid w:val="007E1C44"/>
    <w:rsid w:val="007E1EB9"/>
    <w:rsid w:val="007E2367"/>
    <w:rsid w:val="007E2438"/>
    <w:rsid w:val="007E4A70"/>
    <w:rsid w:val="007E566A"/>
    <w:rsid w:val="007E5C23"/>
    <w:rsid w:val="007E5E8B"/>
    <w:rsid w:val="007E7334"/>
    <w:rsid w:val="007E7581"/>
    <w:rsid w:val="007F082D"/>
    <w:rsid w:val="007F1ED8"/>
    <w:rsid w:val="007F1F2A"/>
    <w:rsid w:val="007F4245"/>
    <w:rsid w:val="007F4FAE"/>
    <w:rsid w:val="007F55D7"/>
    <w:rsid w:val="007F5BF7"/>
    <w:rsid w:val="007F5CCB"/>
    <w:rsid w:val="0080110D"/>
    <w:rsid w:val="008014A2"/>
    <w:rsid w:val="00802CD7"/>
    <w:rsid w:val="00803661"/>
    <w:rsid w:val="00804464"/>
    <w:rsid w:val="00804C72"/>
    <w:rsid w:val="0080599D"/>
    <w:rsid w:val="0080686F"/>
    <w:rsid w:val="008136F7"/>
    <w:rsid w:val="00816C68"/>
    <w:rsid w:val="00817EEA"/>
    <w:rsid w:val="008207EF"/>
    <w:rsid w:val="00820CB8"/>
    <w:rsid w:val="00822A12"/>
    <w:rsid w:val="008249BB"/>
    <w:rsid w:val="008250CC"/>
    <w:rsid w:val="00826006"/>
    <w:rsid w:val="00826FA6"/>
    <w:rsid w:val="00830406"/>
    <w:rsid w:val="00832613"/>
    <w:rsid w:val="008331DB"/>
    <w:rsid w:val="008333FB"/>
    <w:rsid w:val="00836B14"/>
    <w:rsid w:val="00840CE3"/>
    <w:rsid w:val="00842FD9"/>
    <w:rsid w:val="008461E0"/>
    <w:rsid w:val="00846896"/>
    <w:rsid w:val="00847691"/>
    <w:rsid w:val="00847971"/>
    <w:rsid w:val="00847D26"/>
    <w:rsid w:val="00852631"/>
    <w:rsid w:val="00852702"/>
    <w:rsid w:val="00855BF2"/>
    <w:rsid w:val="008562CD"/>
    <w:rsid w:val="00857AD9"/>
    <w:rsid w:val="00860682"/>
    <w:rsid w:val="00860CC3"/>
    <w:rsid w:val="00861327"/>
    <w:rsid w:val="00862A71"/>
    <w:rsid w:val="0086339E"/>
    <w:rsid w:val="0086366E"/>
    <w:rsid w:val="008656FD"/>
    <w:rsid w:val="00866B98"/>
    <w:rsid w:val="0086774B"/>
    <w:rsid w:val="00871D67"/>
    <w:rsid w:val="0087491B"/>
    <w:rsid w:val="00875F30"/>
    <w:rsid w:val="00877C4C"/>
    <w:rsid w:val="00880D37"/>
    <w:rsid w:val="008835CA"/>
    <w:rsid w:val="008874D2"/>
    <w:rsid w:val="00890DB3"/>
    <w:rsid w:val="0089145A"/>
    <w:rsid w:val="00891C3B"/>
    <w:rsid w:val="0089207A"/>
    <w:rsid w:val="00892729"/>
    <w:rsid w:val="00893236"/>
    <w:rsid w:val="00893E65"/>
    <w:rsid w:val="008969F9"/>
    <w:rsid w:val="00897AED"/>
    <w:rsid w:val="008A0A02"/>
    <w:rsid w:val="008A4C79"/>
    <w:rsid w:val="008A7F0C"/>
    <w:rsid w:val="008B355B"/>
    <w:rsid w:val="008B4B04"/>
    <w:rsid w:val="008B6A8C"/>
    <w:rsid w:val="008B6CB8"/>
    <w:rsid w:val="008C262B"/>
    <w:rsid w:val="008C5BB6"/>
    <w:rsid w:val="008C5BF0"/>
    <w:rsid w:val="008C74A4"/>
    <w:rsid w:val="008C77B0"/>
    <w:rsid w:val="008C78A7"/>
    <w:rsid w:val="008D0B9A"/>
    <w:rsid w:val="008D133A"/>
    <w:rsid w:val="008D2E4D"/>
    <w:rsid w:val="008D3333"/>
    <w:rsid w:val="008D36DB"/>
    <w:rsid w:val="008D4394"/>
    <w:rsid w:val="008D496E"/>
    <w:rsid w:val="008D57DE"/>
    <w:rsid w:val="008D695D"/>
    <w:rsid w:val="008E102C"/>
    <w:rsid w:val="008E107A"/>
    <w:rsid w:val="008E1B52"/>
    <w:rsid w:val="008E44F0"/>
    <w:rsid w:val="008E463E"/>
    <w:rsid w:val="008E4913"/>
    <w:rsid w:val="008E53DF"/>
    <w:rsid w:val="008F1E7A"/>
    <w:rsid w:val="008F31F2"/>
    <w:rsid w:val="008F66C7"/>
    <w:rsid w:val="008F7FC6"/>
    <w:rsid w:val="00900BAA"/>
    <w:rsid w:val="00901669"/>
    <w:rsid w:val="00906091"/>
    <w:rsid w:val="00906C10"/>
    <w:rsid w:val="00906FA5"/>
    <w:rsid w:val="00907AD1"/>
    <w:rsid w:val="00910CD5"/>
    <w:rsid w:val="009119D6"/>
    <w:rsid w:val="00911A74"/>
    <w:rsid w:val="009133D9"/>
    <w:rsid w:val="00914D08"/>
    <w:rsid w:val="00914F6F"/>
    <w:rsid w:val="00915FA9"/>
    <w:rsid w:val="009161FC"/>
    <w:rsid w:val="0092072A"/>
    <w:rsid w:val="00920982"/>
    <w:rsid w:val="00920F64"/>
    <w:rsid w:val="009278EC"/>
    <w:rsid w:val="009315EA"/>
    <w:rsid w:val="00932B14"/>
    <w:rsid w:val="00934B5D"/>
    <w:rsid w:val="00935F06"/>
    <w:rsid w:val="00940D24"/>
    <w:rsid w:val="009411E4"/>
    <w:rsid w:val="00941A59"/>
    <w:rsid w:val="00942B95"/>
    <w:rsid w:val="009431D9"/>
    <w:rsid w:val="00944621"/>
    <w:rsid w:val="00944866"/>
    <w:rsid w:val="00944E89"/>
    <w:rsid w:val="00946DC1"/>
    <w:rsid w:val="009472D4"/>
    <w:rsid w:val="009502F1"/>
    <w:rsid w:val="009539EF"/>
    <w:rsid w:val="00957EEF"/>
    <w:rsid w:val="00965B36"/>
    <w:rsid w:val="009670AD"/>
    <w:rsid w:val="0097006C"/>
    <w:rsid w:val="00970963"/>
    <w:rsid w:val="00970CCA"/>
    <w:rsid w:val="00971825"/>
    <w:rsid w:val="00974000"/>
    <w:rsid w:val="0097436F"/>
    <w:rsid w:val="00974556"/>
    <w:rsid w:val="00975F99"/>
    <w:rsid w:val="00976067"/>
    <w:rsid w:val="00981536"/>
    <w:rsid w:val="00981CBA"/>
    <w:rsid w:val="00982D69"/>
    <w:rsid w:val="00983617"/>
    <w:rsid w:val="00986D07"/>
    <w:rsid w:val="00986F6B"/>
    <w:rsid w:val="009870C0"/>
    <w:rsid w:val="00987BFD"/>
    <w:rsid w:val="009909EA"/>
    <w:rsid w:val="009930ED"/>
    <w:rsid w:val="00993950"/>
    <w:rsid w:val="009942C2"/>
    <w:rsid w:val="00996023"/>
    <w:rsid w:val="00996CDD"/>
    <w:rsid w:val="009A133E"/>
    <w:rsid w:val="009A26F1"/>
    <w:rsid w:val="009A2DD7"/>
    <w:rsid w:val="009A4E52"/>
    <w:rsid w:val="009A4FA3"/>
    <w:rsid w:val="009A55A3"/>
    <w:rsid w:val="009A60C2"/>
    <w:rsid w:val="009A62C7"/>
    <w:rsid w:val="009B19F6"/>
    <w:rsid w:val="009B2396"/>
    <w:rsid w:val="009B2532"/>
    <w:rsid w:val="009B2C49"/>
    <w:rsid w:val="009B38E8"/>
    <w:rsid w:val="009B5DD9"/>
    <w:rsid w:val="009B665B"/>
    <w:rsid w:val="009C1BCB"/>
    <w:rsid w:val="009C1F83"/>
    <w:rsid w:val="009C3537"/>
    <w:rsid w:val="009C38A0"/>
    <w:rsid w:val="009C5C66"/>
    <w:rsid w:val="009C72C8"/>
    <w:rsid w:val="009D0E99"/>
    <w:rsid w:val="009D553F"/>
    <w:rsid w:val="009D59A3"/>
    <w:rsid w:val="009D7153"/>
    <w:rsid w:val="009D7DFD"/>
    <w:rsid w:val="009E0152"/>
    <w:rsid w:val="009E60AC"/>
    <w:rsid w:val="009E6C14"/>
    <w:rsid w:val="009E7382"/>
    <w:rsid w:val="009F0567"/>
    <w:rsid w:val="009F05C3"/>
    <w:rsid w:val="009F102F"/>
    <w:rsid w:val="009F1395"/>
    <w:rsid w:val="009F31BF"/>
    <w:rsid w:val="009F420F"/>
    <w:rsid w:val="009F70AB"/>
    <w:rsid w:val="009F75D0"/>
    <w:rsid w:val="009F785D"/>
    <w:rsid w:val="00A006A7"/>
    <w:rsid w:val="00A00D4F"/>
    <w:rsid w:val="00A020B1"/>
    <w:rsid w:val="00A030E8"/>
    <w:rsid w:val="00A033DB"/>
    <w:rsid w:val="00A10721"/>
    <w:rsid w:val="00A20BF6"/>
    <w:rsid w:val="00A214D2"/>
    <w:rsid w:val="00A228CB"/>
    <w:rsid w:val="00A22B20"/>
    <w:rsid w:val="00A23904"/>
    <w:rsid w:val="00A265AC"/>
    <w:rsid w:val="00A30876"/>
    <w:rsid w:val="00A311CF"/>
    <w:rsid w:val="00A34289"/>
    <w:rsid w:val="00A34FDD"/>
    <w:rsid w:val="00A351DB"/>
    <w:rsid w:val="00A362E5"/>
    <w:rsid w:val="00A3664F"/>
    <w:rsid w:val="00A36A7F"/>
    <w:rsid w:val="00A403AC"/>
    <w:rsid w:val="00A448F8"/>
    <w:rsid w:val="00A46EBB"/>
    <w:rsid w:val="00A47789"/>
    <w:rsid w:val="00A47ABB"/>
    <w:rsid w:val="00A47D48"/>
    <w:rsid w:val="00A5009C"/>
    <w:rsid w:val="00A54643"/>
    <w:rsid w:val="00A561E5"/>
    <w:rsid w:val="00A56B26"/>
    <w:rsid w:val="00A56D53"/>
    <w:rsid w:val="00A576B5"/>
    <w:rsid w:val="00A57C7F"/>
    <w:rsid w:val="00A63429"/>
    <w:rsid w:val="00A6429C"/>
    <w:rsid w:val="00A66224"/>
    <w:rsid w:val="00A66348"/>
    <w:rsid w:val="00A67F01"/>
    <w:rsid w:val="00A72584"/>
    <w:rsid w:val="00A72EC1"/>
    <w:rsid w:val="00A72F6E"/>
    <w:rsid w:val="00A75EB3"/>
    <w:rsid w:val="00A771B2"/>
    <w:rsid w:val="00A800D2"/>
    <w:rsid w:val="00A81BBE"/>
    <w:rsid w:val="00A81EB8"/>
    <w:rsid w:val="00A83879"/>
    <w:rsid w:val="00A83A70"/>
    <w:rsid w:val="00A83D65"/>
    <w:rsid w:val="00A83FE4"/>
    <w:rsid w:val="00A86F3B"/>
    <w:rsid w:val="00A87607"/>
    <w:rsid w:val="00A906B5"/>
    <w:rsid w:val="00A92865"/>
    <w:rsid w:val="00A93F2D"/>
    <w:rsid w:val="00A95B41"/>
    <w:rsid w:val="00A95BC1"/>
    <w:rsid w:val="00A9745D"/>
    <w:rsid w:val="00AA18AD"/>
    <w:rsid w:val="00AA26A2"/>
    <w:rsid w:val="00AA29E9"/>
    <w:rsid w:val="00AA2B4E"/>
    <w:rsid w:val="00AA3369"/>
    <w:rsid w:val="00AA64CF"/>
    <w:rsid w:val="00AA667E"/>
    <w:rsid w:val="00AB01A1"/>
    <w:rsid w:val="00AB2575"/>
    <w:rsid w:val="00AB3337"/>
    <w:rsid w:val="00AB3F46"/>
    <w:rsid w:val="00AC0588"/>
    <w:rsid w:val="00AC1234"/>
    <w:rsid w:val="00AC3200"/>
    <w:rsid w:val="00AC367E"/>
    <w:rsid w:val="00AC3E5A"/>
    <w:rsid w:val="00AC518D"/>
    <w:rsid w:val="00AC7DAA"/>
    <w:rsid w:val="00AD2065"/>
    <w:rsid w:val="00AD40FF"/>
    <w:rsid w:val="00AD435C"/>
    <w:rsid w:val="00AD58CC"/>
    <w:rsid w:val="00AD7083"/>
    <w:rsid w:val="00AD7084"/>
    <w:rsid w:val="00AE0FA9"/>
    <w:rsid w:val="00AE11A2"/>
    <w:rsid w:val="00AE2AF4"/>
    <w:rsid w:val="00AE5B35"/>
    <w:rsid w:val="00AE6F4B"/>
    <w:rsid w:val="00AE7113"/>
    <w:rsid w:val="00AE72D0"/>
    <w:rsid w:val="00AE741A"/>
    <w:rsid w:val="00AF0633"/>
    <w:rsid w:val="00AF3B75"/>
    <w:rsid w:val="00AF5432"/>
    <w:rsid w:val="00AF707C"/>
    <w:rsid w:val="00AF70E1"/>
    <w:rsid w:val="00B00B2B"/>
    <w:rsid w:val="00B00CCF"/>
    <w:rsid w:val="00B02CC5"/>
    <w:rsid w:val="00B032D1"/>
    <w:rsid w:val="00B0382A"/>
    <w:rsid w:val="00B03C60"/>
    <w:rsid w:val="00B04CD0"/>
    <w:rsid w:val="00B05B9B"/>
    <w:rsid w:val="00B10F9D"/>
    <w:rsid w:val="00B12FF5"/>
    <w:rsid w:val="00B1315D"/>
    <w:rsid w:val="00B147EA"/>
    <w:rsid w:val="00B15578"/>
    <w:rsid w:val="00B16983"/>
    <w:rsid w:val="00B16BE0"/>
    <w:rsid w:val="00B17A51"/>
    <w:rsid w:val="00B20224"/>
    <w:rsid w:val="00B20AA9"/>
    <w:rsid w:val="00B21EB6"/>
    <w:rsid w:val="00B24F95"/>
    <w:rsid w:val="00B251A7"/>
    <w:rsid w:val="00B27CAB"/>
    <w:rsid w:val="00B30DF5"/>
    <w:rsid w:val="00B31704"/>
    <w:rsid w:val="00B322DD"/>
    <w:rsid w:val="00B33161"/>
    <w:rsid w:val="00B33CAD"/>
    <w:rsid w:val="00B33CD6"/>
    <w:rsid w:val="00B34B9D"/>
    <w:rsid w:val="00B35914"/>
    <w:rsid w:val="00B40D1B"/>
    <w:rsid w:val="00B44D51"/>
    <w:rsid w:val="00B46354"/>
    <w:rsid w:val="00B4746C"/>
    <w:rsid w:val="00B47B39"/>
    <w:rsid w:val="00B47D5D"/>
    <w:rsid w:val="00B502A2"/>
    <w:rsid w:val="00B512BF"/>
    <w:rsid w:val="00B54337"/>
    <w:rsid w:val="00B5799B"/>
    <w:rsid w:val="00B618BD"/>
    <w:rsid w:val="00B622BB"/>
    <w:rsid w:val="00B624D1"/>
    <w:rsid w:val="00B63585"/>
    <w:rsid w:val="00B6395F"/>
    <w:rsid w:val="00B65247"/>
    <w:rsid w:val="00B65797"/>
    <w:rsid w:val="00B661E0"/>
    <w:rsid w:val="00B72736"/>
    <w:rsid w:val="00B72A43"/>
    <w:rsid w:val="00B8100B"/>
    <w:rsid w:val="00B83FB8"/>
    <w:rsid w:val="00B865BF"/>
    <w:rsid w:val="00B869FB"/>
    <w:rsid w:val="00B86D76"/>
    <w:rsid w:val="00B875CE"/>
    <w:rsid w:val="00B87E35"/>
    <w:rsid w:val="00B90135"/>
    <w:rsid w:val="00B91F20"/>
    <w:rsid w:val="00B92559"/>
    <w:rsid w:val="00B9392A"/>
    <w:rsid w:val="00B93D2E"/>
    <w:rsid w:val="00B93EDB"/>
    <w:rsid w:val="00B947B2"/>
    <w:rsid w:val="00B95AA3"/>
    <w:rsid w:val="00B97AF6"/>
    <w:rsid w:val="00BA1E6B"/>
    <w:rsid w:val="00BA505A"/>
    <w:rsid w:val="00BA55EC"/>
    <w:rsid w:val="00BA5B69"/>
    <w:rsid w:val="00BA5BE7"/>
    <w:rsid w:val="00BA664B"/>
    <w:rsid w:val="00BA7878"/>
    <w:rsid w:val="00BB56EF"/>
    <w:rsid w:val="00BB6944"/>
    <w:rsid w:val="00BB6B4A"/>
    <w:rsid w:val="00BB6D83"/>
    <w:rsid w:val="00BB740E"/>
    <w:rsid w:val="00BC0426"/>
    <w:rsid w:val="00BC20CC"/>
    <w:rsid w:val="00BC34D4"/>
    <w:rsid w:val="00BC654E"/>
    <w:rsid w:val="00BC7847"/>
    <w:rsid w:val="00BD23CD"/>
    <w:rsid w:val="00BD2F7E"/>
    <w:rsid w:val="00BD69F9"/>
    <w:rsid w:val="00BD75A2"/>
    <w:rsid w:val="00BE0226"/>
    <w:rsid w:val="00BE2495"/>
    <w:rsid w:val="00BE4CDA"/>
    <w:rsid w:val="00BE53D6"/>
    <w:rsid w:val="00BE5EF3"/>
    <w:rsid w:val="00BF11C3"/>
    <w:rsid w:val="00BF1A02"/>
    <w:rsid w:val="00BF4E01"/>
    <w:rsid w:val="00BF4EF8"/>
    <w:rsid w:val="00C03577"/>
    <w:rsid w:val="00C03986"/>
    <w:rsid w:val="00C03C7D"/>
    <w:rsid w:val="00C06AC3"/>
    <w:rsid w:val="00C06CD7"/>
    <w:rsid w:val="00C06EBA"/>
    <w:rsid w:val="00C07BF7"/>
    <w:rsid w:val="00C104D1"/>
    <w:rsid w:val="00C10C96"/>
    <w:rsid w:val="00C11BEB"/>
    <w:rsid w:val="00C12B74"/>
    <w:rsid w:val="00C166DD"/>
    <w:rsid w:val="00C17BB3"/>
    <w:rsid w:val="00C214BF"/>
    <w:rsid w:val="00C2201D"/>
    <w:rsid w:val="00C22C2C"/>
    <w:rsid w:val="00C23A69"/>
    <w:rsid w:val="00C24E55"/>
    <w:rsid w:val="00C25714"/>
    <w:rsid w:val="00C257D2"/>
    <w:rsid w:val="00C25ABD"/>
    <w:rsid w:val="00C3007F"/>
    <w:rsid w:val="00C300FC"/>
    <w:rsid w:val="00C31A92"/>
    <w:rsid w:val="00C33072"/>
    <w:rsid w:val="00C33828"/>
    <w:rsid w:val="00C35036"/>
    <w:rsid w:val="00C35334"/>
    <w:rsid w:val="00C35408"/>
    <w:rsid w:val="00C36CF1"/>
    <w:rsid w:val="00C40597"/>
    <w:rsid w:val="00C440F1"/>
    <w:rsid w:val="00C4756A"/>
    <w:rsid w:val="00C52048"/>
    <w:rsid w:val="00C528D0"/>
    <w:rsid w:val="00C54130"/>
    <w:rsid w:val="00C545B5"/>
    <w:rsid w:val="00C557F1"/>
    <w:rsid w:val="00C62299"/>
    <w:rsid w:val="00C65700"/>
    <w:rsid w:val="00C65A6C"/>
    <w:rsid w:val="00C663B2"/>
    <w:rsid w:val="00C66AD8"/>
    <w:rsid w:val="00C7090C"/>
    <w:rsid w:val="00C74C08"/>
    <w:rsid w:val="00C75123"/>
    <w:rsid w:val="00C76EF1"/>
    <w:rsid w:val="00C77B81"/>
    <w:rsid w:val="00C812D8"/>
    <w:rsid w:val="00C82666"/>
    <w:rsid w:val="00C84FA7"/>
    <w:rsid w:val="00C865D8"/>
    <w:rsid w:val="00C8722C"/>
    <w:rsid w:val="00C91A95"/>
    <w:rsid w:val="00C93BBF"/>
    <w:rsid w:val="00C953CA"/>
    <w:rsid w:val="00C97B18"/>
    <w:rsid w:val="00CA0C15"/>
    <w:rsid w:val="00CA2782"/>
    <w:rsid w:val="00CA2ED8"/>
    <w:rsid w:val="00CA37A6"/>
    <w:rsid w:val="00CA5F6D"/>
    <w:rsid w:val="00CA7038"/>
    <w:rsid w:val="00CB0EB4"/>
    <w:rsid w:val="00CB1187"/>
    <w:rsid w:val="00CB35EB"/>
    <w:rsid w:val="00CB4236"/>
    <w:rsid w:val="00CB59A0"/>
    <w:rsid w:val="00CB7969"/>
    <w:rsid w:val="00CB7B52"/>
    <w:rsid w:val="00CC0CBD"/>
    <w:rsid w:val="00CC39BB"/>
    <w:rsid w:val="00CC4681"/>
    <w:rsid w:val="00CC4B7C"/>
    <w:rsid w:val="00CC5315"/>
    <w:rsid w:val="00CC6914"/>
    <w:rsid w:val="00CC7318"/>
    <w:rsid w:val="00CC7E5B"/>
    <w:rsid w:val="00CD0E4E"/>
    <w:rsid w:val="00CD22DF"/>
    <w:rsid w:val="00CD255A"/>
    <w:rsid w:val="00CD338B"/>
    <w:rsid w:val="00CD36A1"/>
    <w:rsid w:val="00CD3702"/>
    <w:rsid w:val="00CD6510"/>
    <w:rsid w:val="00CE0138"/>
    <w:rsid w:val="00CE1386"/>
    <w:rsid w:val="00CE51AC"/>
    <w:rsid w:val="00CE5C8C"/>
    <w:rsid w:val="00CE652D"/>
    <w:rsid w:val="00CE7382"/>
    <w:rsid w:val="00CE75A8"/>
    <w:rsid w:val="00CF0291"/>
    <w:rsid w:val="00CF0A3E"/>
    <w:rsid w:val="00CF155D"/>
    <w:rsid w:val="00CF2BDA"/>
    <w:rsid w:val="00CF2D34"/>
    <w:rsid w:val="00CF78ED"/>
    <w:rsid w:val="00CF7CF4"/>
    <w:rsid w:val="00D04D92"/>
    <w:rsid w:val="00D0737F"/>
    <w:rsid w:val="00D1241A"/>
    <w:rsid w:val="00D1257F"/>
    <w:rsid w:val="00D134A4"/>
    <w:rsid w:val="00D13A0C"/>
    <w:rsid w:val="00D13B54"/>
    <w:rsid w:val="00D13E17"/>
    <w:rsid w:val="00D1466C"/>
    <w:rsid w:val="00D1629C"/>
    <w:rsid w:val="00D17E54"/>
    <w:rsid w:val="00D20589"/>
    <w:rsid w:val="00D31086"/>
    <w:rsid w:val="00D3158F"/>
    <w:rsid w:val="00D3299C"/>
    <w:rsid w:val="00D37BB8"/>
    <w:rsid w:val="00D40250"/>
    <w:rsid w:val="00D4131B"/>
    <w:rsid w:val="00D41D4C"/>
    <w:rsid w:val="00D43136"/>
    <w:rsid w:val="00D43FAC"/>
    <w:rsid w:val="00D45F5A"/>
    <w:rsid w:val="00D469B7"/>
    <w:rsid w:val="00D47A20"/>
    <w:rsid w:val="00D526C8"/>
    <w:rsid w:val="00D52FAC"/>
    <w:rsid w:val="00D53537"/>
    <w:rsid w:val="00D551CB"/>
    <w:rsid w:val="00D60F23"/>
    <w:rsid w:val="00D617C1"/>
    <w:rsid w:val="00D650A6"/>
    <w:rsid w:val="00D65B79"/>
    <w:rsid w:val="00D65E37"/>
    <w:rsid w:val="00D67641"/>
    <w:rsid w:val="00D71841"/>
    <w:rsid w:val="00D72223"/>
    <w:rsid w:val="00D73A63"/>
    <w:rsid w:val="00D741AF"/>
    <w:rsid w:val="00D76536"/>
    <w:rsid w:val="00D818B7"/>
    <w:rsid w:val="00D823B8"/>
    <w:rsid w:val="00D8302D"/>
    <w:rsid w:val="00D84C28"/>
    <w:rsid w:val="00D8531F"/>
    <w:rsid w:val="00D91FB4"/>
    <w:rsid w:val="00D92503"/>
    <w:rsid w:val="00D92796"/>
    <w:rsid w:val="00D92E1A"/>
    <w:rsid w:val="00D93CC9"/>
    <w:rsid w:val="00D94BCC"/>
    <w:rsid w:val="00DA0DAF"/>
    <w:rsid w:val="00DA2070"/>
    <w:rsid w:val="00DA2910"/>
    <w:rsid w:val="00DA4866"/>
    <w:rsid w:val="00DA4985"/>
    <w:rsid w:val="00DA552F"/>
    <w:rsid w:val="00DB1A49"/>
    <w:rsid w:val="00DB38E7"/>
    <w:rsid w:val="00DB4932"/>
    <w:rsid w:val="00DB523C"/>
    <w:rsid w:val="00DB566D"/>
    <w:rsid w:val="00DB5B6B"/>
    <w:rsid w:val="00DB5F1F"/>
    <w:rsid w:val="00DB6046"/>
    <w:rsid w:val="00DB6AFB"/>
    <w:rsid w:val="00DC21AF"/>
    <w:rsid w:val="00DC2D22"/>
    <w:rsid w:val="00DC30D7"/>
    <w:rsid w:val="00DC60E9"/>
    <w:rsid w:val="00DD183C"/>
    <w:rsid w:val="00DD3B4C"/>
    <w:rsid w:val="00DD7F1C"/>
    <w:rsid w:val="00DE1343"/>
    <w:rsid w:val="00DE183D"/>
    <w:rsid w:val="00DE2E50"/>
    <w:rsid w:val="00DE39D6"/>
    <w:rsid w:val="00DE5BB5"/>
    <w:rsid w:val="00DE7311"/>
    <w:rsid w:val="00DF113B"/>
    <w:rsid w:val="00DF1279"/>
    <w:rsid w:val="00DF6A48"/>
    <w:rsid w:val="00E00603"/>
    <w:rsid w:val="00E0081B"/>
    <w:rsid w:val="00E0089B"/>
    <w:rsid w:val="00E02D50"/>
    <w:rsid w:val="00E03085"/>
    <w:rsid w:val="00E0308B"/>
    <w:rsid w:val="00E04C2E"/>
    <w:rsid w:val="00E05815"/>
    <w:rsid w:val="00E06144"/>
    <w:rsid w:val="00E06220"/>
    <w:rsid w:val="00E06E77"/>
    <w:rsid w:val="00E07E5B"/>
    <w:rsid w:val="00E12728"/>
    <w:rsid w:val="00E12788"/>
    <w:rsid w:val="00E2113A"/>
    <w:rsid w:val="00E2116F"/>
    <w:rsid w:val="00E24947"/>
    <w:rsid w:val="00E258A5"/>
    <w:rsid w:val="00E25CDB"/>
    <w:rsid w:val="00E263C1"/>
    <w:rsid w:val="00E26BB2"/>
    <w:rsid w:val="00E27B5A"/>
    <w:rsid w:val="00E27CE6"/>
    <w:rsid w:val="00E30F7F"/>
    <w:rsid w:val="00E32978"/>
    <w:rsid w:val="00E37753"/>
    <w:rsid w:val="00E37F4E"/>
    <w:rsid w:val="00E37FA6"/>
    <w:rsid w:val="00E40A5F"/>
    <w:rsid w:val="00E44DE7"/>
    <w:rsid w:val="00E46430"/>
    <w:rsid w:val="00E467D0"/>
    <w:rsid w:val="00E46C10"/>
    <w:rsid w:val="00E50187"/>
    <w:rsid w:val="00E503C5"/>
    <w:rsid w:val="00E51B0C"/>
    <w:rsid w:val="00E52451"/>
    <w:rsid w:val="00E53004"/>
    <w:rsid w:val="00E53439"/>
    <w:rsid w:val="00E541E8"/>
    <w:rsid w:val="00E54DAD"/>
    <w:rsid w:val="00E57AD9"/>
    <w:rsid w:val="00E57C69"/>
    <w:rsid w:val="00E60477"/>
    <w:rsid w:val="00E61BE2"/>
    <w:rsid w:val="00E62D5A"/>
    <w:rsid w:val="00E64398"/>
    <w:rsid w:val="00E6483C"/>
    <w:rsid w:val="00E666BD"/>
    <w:rsid w:val="00E667B4"/>
    <w:rsid w:val="00E6690D"/>
    <w:rsid w:val="00E67862"/>
    <w:rsid w:val="00E70005"/>
    <w:rsid w:val="00E709F5"/>
    <w:rsid w:val="00E71B6F"/>
    <w:rsid w:val="00E73241"/>
    <w:rsid w:val="00E73346"/>
    <w:rsid w:val="00E73D96"/>
    <w:rsid w:val="00E74E37"/>
    <w:rsid w:val="00E75EDB"/>
    <w:rsid w:val="00E76D66"/>
    <w:rsid w:val="00E77F0E"/>
    <w:rsid w:val="00E81B38"/>
    <w:rsid w:val="00E829D7"/>
    <w:rsid w:val="00E85077"/>
    <w:rsid w:val="00E856FB"/>
    <w:rsid w:val="00E87783"/>
    <w:rsid w:val="00E9065F"/>
    <w:rsid w:val="00E91D36"/>
    <w:rsid w:val="00E9241C"/>
    <w:rsid w:val="00E924D7"/>
    <w:rsid w:val="00E93EB0"/>
    <w:rsid w:val="00E96068"/>
    <w:rsid w:val="00E97750"/>
    <w:rsid w:val="00E97EFE"/>
    <w:rsid w:val="00EA32EE"/>
    <w:rsid w:val="00EA4FE2"/>
    <w:rsid w:val="00EA51BC"/>
    <w:rsid w:val="00EA54C8"/>
    <w:rsid w:val="00EA6866"/>
    <w:rsid w:val="00EA6C41"/>
    <w:rsid w:val="00EA71A4"/>
    <w:rsid w:val="00EA7ADC"/>
    <w:rsid w:val="00EB0EE6"/>
    <w:rsid w:val="00EB12D2"/>
    <w:rsid w:val="00EB2B67"/>
    <w:rsid w:val="00EB362E"/>
    <w:rsid w:val="00EB3F31"/>
    <w:rsid w:val="00EB500B"/>
    <w:rsid w:val="00EB5C91"/>
    <w:rsid w:val="00EB746B"/>
    <w:rsid w:val="00EC26A0"/>
    <w:rsid w:val="00EC28E6"/>
    <w:rsid w:val="00EC3E3A"/>
    <w:rsid w:val="00EC3E3D"/>
    <w:rsid w:val="00EC465D"/>
    <w:rsid w:val="00EC5459"/>
    <w:rsid w:val="00EC7C42"/>
    <w:rsid w:val="00ED0AF0"/>
    <w:rsid w:val="00ED1AE0"/>
    <w:rsid w:val="00ED1B41"/>
    <w:rsid w:val="00ED1FE5"/>
    <w:rsid w:val="00ED3223"/>
    <w:rsid w:val="00ED3BA1"/>
    <w:rsid w:val="00ED4234"/>
    <w:rsid w:val="00ED524D"/>
    <w:rsid w:val="00ED5A51"/>
    <w:rsid w:val="00ED6273"/>
    <w:rsid w:val="00ED68AF"/>
    <w:rsid w:val="00ED694F"/>
    <w:rsid w:val="00EE1CDB"/>
    <w:rsid w:val="00EE2426"/>
    <w:rsid w:val="00EE5420"/>
    <w:rsid w:val="00EE5EFF"/>
    <w:rsid w:val="00EE6402"/>
    <w:rsid w:val="00EE6726"/>
    <w:rsid w:val="00EE7B3C"/>
    <w:rsid w:val="00EF0950"/>
    <w:rsid w:val="00EF20D7"/>
    <w:rsid w:val="00EF475D"/>
    <w:rsid w:val="00EF4D48"/>
    <w:rsid w:val="00EF504F"/>
    <w:rsid w:val="00EF57F6"/>
    <w:rsid w:val="00EF6917"/>
    <w:rsid w:val="00F00003"/>
    <w:rsid w:val="00F00FD0"/>
    <w:rsid w:val="00F026D0"/>
    <w:rsid w:val="00F02877"/>
    <w:rsid w:val="00F02A5B"/>
    <w:rsid w:val="00F033EE"/>
    <w:rsid w:val="00F054E8"/>
    <w:rsid w:val="00F107A4"/>
    <w:rsid w:val="00F14936"/>
    <w:rsid w:val="00F14B15"/>
    <w:rsid w:val="00F14BA7"/>
    <w:rsid w:val="00F22EBC"/>
    <w:rsid w:val="00F230AC"/>
    <w:rsid w:val="00F2562F"/>
    <w:rsid w:val="00F25769"/>
    <w:rsid w:val="00F266CA"/>
    <w:rsid w:val="00F27215"/>
    <w:rsid w:val="00F304BF"/>
    <w:rsid w:val="00F30B11"/>
    <w:rsid w:val="00F3238D"/>
    <w:rsid w:val="00F34244"/>
    <w:rsid w:val="00F36260"/>
    <w:rsid w:val="00F4013E"/>
    <w:rsid w:val="00F42765"/>
    <w:rsid w:val="00F42AA3"/>
    <w:rsid w:val="00F476E6"/>
    <w:rsid w:val="00F50927"/>
    <w:rsid w:val="00F51E33"/>
    <w:rsid w:val="00F52911"/>
    <w:rsid w:val="00F534C5"/>
    <w:rsid w:val="00F5461E"/>
    <w:rsid w:val="00F55FCC"/>
    <w:rsid w:val="00F56935"/>
    <w:rsid w:val="00F600A3"/>
    <w:rsid w:val="00F60219"/>
    <w:rsid w:val="00F6091E"/>
    <w:rsid w:val="00F63096"/>
    <w:rsid w:val="00F64B5B"/>
    <w:rsid w:val="00F64B8F"/>
    <w:rsid w:val="00F656CB"/>
    <w:rsid w:val="00F67DC6"/>
    <w:rsid w:val="00F700CC"/>
    <w:rsid w:val="00F72210"/>
    <w:rsid w:val="00F759D7"/>
    <w:rsid w:val="00F779DD"/>
    <w:rsid w:val="00F77FE7"/>
    <w:rsid w:val="00F804D4"/>
    <w:rsid w:val="00F82682"/>
    <w:rsid w:val="00F82EA5"/>
    <w:rsid w:val="00F835E6"/>
    <w:rsid w:val="00F85CC5"/>
    <w:rsid w:val="00F869C6"/>
    <w:rsid w:val="00F91AF2"/>
    <w:rsid w:val="00F91DA2"/>
    <w:rsid w:val="00F91E1A"/>
    <w:rsid w:val="00F920D4"/>
    <w:rsid w:val="00F924C5"/>
    <w:rsid w:val="00F96BF9"/>
    <w:rsid w:val="00F96F9C"/>
    <w:rsid w:val="00FA2ED8"/>
    <w:rsid w:val="00FA3D53"/>
    <w:rsid w:val="00FA3F03"/>
    <w:rsid w:val="00FA5116"/>
    <w:rsid w:val="00FA551E"/>
    <w:rsid w:val="00FB0B70"/>
    <w:rsid w:val="00FB0EB7"/>
    <w:rsid w:val="00FB1A6C"/>
    <w:rsid w:val="00FB232D"/>
    <w:rsid w:val="00FB2739"/>
    <w:rsid w:val="00FB511C"/>
    <w:rsid w:val="00FB517B"/>
    <w:rsid w:val="00FC17B1"/>
    <w:rsid w:val="00FC19AD"/>
    <w:rsid w:val="00FC2069"/>
    <w:rsid w:val="00FC4401"/>
    <w:rsid w:val="00FC54D2"/>
    <w:rsid w:val="00FC6827"/>
    <w:rsid w:val="00FC6A63"/>
    <w:rsid w:val="00FD05CF"/>
    <w:rsid w:val="00FD1713"/>
    <w:rsid w:val="00FD18EF"/>
    <w:rsid w:val="00FD2185"/>
    <w:rsid w:val="00FD3565"/>
    <w:rsid w:val="00FD3A18"/>
    <w:rsid w:val="00FD5027"/>
    <w:rsid w:val="00FD650B"/>
    <w:rsid w:val="00FE294E"/>
    <w:rsid w:val="00FE2B64"/>
    <w:rsid w:val="00FE6576"/>
    <w:rsid w:val="00FE698F"/>
    <w:rsid w:val="00FE7C9B"/>
    <w:rsid w:val="00FF08C5"/>
    <w:rsid w:val="00FF1CD0"/>
    <w:rsid w:val="00FF233E"/>
    <w:rsid w:val="00FF3CA5"/>
    <w:rsid w:val="00FF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A14DB"/>
  <w15:chartTrackingRefBased/>
  <w15:docId w15:val="{A78F6ED6-6510-4B7D-B7E8-9E2C15B8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349D6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6349D6"/>
    <w:pPr>
      <w:keepNext/>
      <w:numPr>
        <w:numId w:val="1"/>
      </w:numPr>
      <w:spacing w:before="360" w:after="360" w:line="240" w:lineRule="auto"/>
      <w:jc w:val="center"/>
      <w:outlineLvl w:val="0"/>
    </w:pPr>
    <w:rPr>
      <w:sz w:val="28"/>
      <w:lang w:val="x-none" w:eastAsia="x-none"/>
    </w:rPr>
  </w:style>
  <w:style w:type="paragraph" w:styleId="Antrat2">
    <w:name w:val="heading 2"/>
    <w:basedOn w:val="prastasis"/>
    <w:next w:val="prastasis"/>
    <w:link w:val="Antrat2Diagrama"/>
    <w:qFormat/>
    <w:rsid w:val="006349D6"/>
    <w:pPr>
      <w:numPr>
        <w:ilvl w:val="1"/>
        <w:numId w:val="1"/>
      </w:numPr>
      <w:spacing w:after="0" w:line="240" w:lineRule="auto"/>
      <w:jc w:val="both"/>
      <w:outlineLvl w:val="1"/>
    </w:pPr>
    <w:rPr>
      <w:rFonts w:eastAsia="Times New Roman"/>
      <w:szCs w:val="20"/>
      <w:lang w:val="x-none" w:eastAsia="x-none"/>
    </w:rPr>
  </w:style>
  <w:style w:type="paragraph" w:styleId="Antrat3">
    <w:name w:val="heading 3"/>
    <w:basedOn w:val="prastasis"/>
    <w:next w:val="prastasis"/>
    <w:link w:val="Antrat3Diagrama"/>
    <w:qFormat/>
    <w:rsid w:val="006349D6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eastAsia="Times New Roman"/>
      <w:szCs w:val="20"/>
      <w:lang w:val="x-none" w:eastAsia="x-none"/>
    </w:rPr>
  </w:style>
  <w:style w:type="paragraph" w:styleId="Antrat4">
    <w:name w:val="heading 4"/>
    <w:basedOn w:val="prastasis"/>
    <w:next w:val="prastasis"/>
    <w:link w:val="Antrat4Diagrama"/>
    <w:qFormat/>
    <w:rsid w:val="006349D6"/>
    <w:pPr>
      <w:keepNext/>
      <w:numPr>
        <w:ilvl w:val="3"/>
        <w:numId w:val="1"/>
      </w:numPr>
      <w:spacing w:after="0" w:line="240" w:lineRule="auto"/>
      <w:outlineLvl w:val="3"/>
    </w:pPr>
    <w:rPr>
      <w:rFonts w:eastAsia="Times New Roman"/>
      <w:b/>
      <w:sz w:val="44"/>
      <w:szCs w:val="20"/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6349D6"/>
    <w:pPr>
      <w:keepNext/>
      <w:numPr>
        <w:ilvl w:val="4"/>
        <w:numId w:val="1"/>
      </w:numPr>
      <w:spacing w:after="0" w:line="240" w:lineRule="auto"/>
      <w:outlineLvl w:val="4"/>
    </w:pPr>
    <w:rPr>
      <w:rFonts w:eastAsia="Times New Roman"/>
      <w:b/>
      <w:sz w:val="40"/>
      <w:szCs w:val="2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6349D6"/>
    <w:pPr>
      <w:keepNext/>
      <w:numPr>
        <w:ilvl w:val="5"/>
        <w:numId w:val="1"/>
      </w:numPr>
      <w:spacing w:after="0" w:line="240" w:lineRule="auto"/>
      <w:outlineLvl w:val="5"/>
    </w:pPr>
    <w:rPr>
      <w:rFonts w:eastAsia="Times New Roman"/>
      <w:b/>
      <w:sz w:val="36"/>
      <w:szCs w:val="20"/>
      <w:lang w:val="x-none" w:eastAsia="x-none"/>
    </w:rPr>
  </w:style>
  <w:style w:type="paragraph" w:styleId="Antrat7">
    <w:name w:val="heading 7"/>
    <w:basedOn w:val="prastasis"/>
    <w:next w:val="prastasis"/>
    <w:link w:val="Antrat7Diagrama"/>
    <w:qFormat/>
    <w:rsid w:val="006349D6"/>
    <w:pPr>
      <w:keepNext/>
      <w:numPr>
        <w:ilvl w:val="6"/>
        <w:numId w:val="1"/>
      </w:numPr>
      <w:spacing w:after="0" w:line="240" w:lineRule="auto"/>
      <w:outlineLvl w:val="6"/>
    </w:pPr>
    <w:rPr>
      <w:rFonts w:eastAsia="Times New Roman"/>
      <w:sz w:val="48"/>
      <w:szCs w:val="20"/>
      <w:lang w:val="x-none" w:eastAsia="x-none"/>
    </w:rPr>
  </w:style>
  <w:style w:type="paragraph" w:styleId="Antrat8">
    <w:name w:val="heading 8"/>
    <w:basedOn w:val="prastasis"/>
    <w:next w:val="prastasis"/>
    <w:link w:val="Antrat8Diagrama"/>
    <w:qFormat/>
    <w:rsid w:val="006349D6"/>
    <w:pPr>
      <w:keepNext/>
      <w:numPr>
        <w:ilvl w:val="7"/>
        <w:numId w:val="1"/>
      </w:numPr>
      <w:spacing w:after="0" w:line="240" w:lineRule="auto"/>
      <w:outlineLvl w:val="7"/>
    </w:pPr>
    <w:rPr>
      <w:rFonts w:eastAsia="Times New Roman"/>
      <w:b/>
      <w:sz w:val="18"/>
      <w:szCs w:val="20"/>
      <w:lang w:val="x-none" w:eastAsia="x-none"/>
    </w:rPr>
  </w:style>
  <w:style w:type="paragraph" w:styleId="Antrat9">
    <w:name w:val="heading 9"/>
    <w:basedOn w:val="prastasis"/>
    <w:next w:val="prastasis"/>
    <w:link w:val="Antrat9Diagrama"/>
    <w:qFormat/>
    <w:rsid w:val="006349D6"/>
    <w:pPr>
      <w:keepNext/>
      <w:numPr>
        <w:ilvl w:val="8"/>
        <w:numId w:val="1"/>
      </w:numPr>
      <w:spacing w:after="0" w:line="240" w:lineRule="auto"/>
      <w:outlineLvl w:val="8"/>
    </w:pPr>
    <w:rPr>
      <w:rFonts w:eastAsia="Times New Roman"/>
      <w:sz w:val="40"/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6349D6"/>
    <w:rPr>
      <w:rFonts w:ascii="Times New Roman" w:hAnsi="Times New Roman"/>
      <w:sz w:val="28"/>
      <w:szCs w:val="22"/>
      <w:lang w:val="x-none" w:eastAsia="x-none"/>
    </w:rPr>
  </w:style>
  <w:style w:type="character" w:customStyle="1" w:styleId="Antrat2Diagrama">
    <w:name w:val="Antraštė 2 Diagrama"/>
    <w:link w:val="Antrat2"/>
    <w:rsid w:val="006349D6"/>
    <w:rPr>
      <w:rFonts w:ascii="Times New Roman" w:eastAsia="Times New Roman" w:hAnsi="Times New Roman"/>
      <w:sz w:val="24"/>
      <w:lang w:val="x-none" w:eastAsia="x-none"/>
    </w:rPr>
  </w:style>
  <w:style w:type="character" w:customStyle="1" w:styleId="Antrat3Diagrama">
    <w:name w:val="Antraštė 3 Diagrama"/>
    <w:link w:val="Antrat3"/>
    <w:rsid w:val="006349D6"/>
    <w:rPr>
      <w:rFonts w:ascii="Times New Roman" w:eastAsia="Times New Roman" w:hAnsi="Times New Roman"/>
      <w:sz w:val="24"/>
      <w:lang w:val="x-none" w:eastAsia="x-none"/>
    </w:rPr>
  </w:style>
  <w:style w:type="character" w:customStyle="1" w:styleId="Antrat4Diagrama">
    <w:name w:val="Antraštė 4 Diagrama"/>
    <w:link w:val="Antrat4"/>
    <w:rsid w:val="006349D6"/>
    <w:rPr>
      <w:rFonts w:ascii="Times New Roman" w:eastAsia="Times New Roman" w:hAnsi="Times New Roman"/>
      <w:b/>
      <w:sz w:val="44"/>
      <w:lang w:val="x-none" w:eastAsia="x-none"/>
    </w:rPr>
  </w:style>
  <w:style w:type="character" w:customStyle="1" w:styleId="Antrat5Diagrama">
    <w:name w:val="Antraštė 5 Diagrama"/>
    <w:link w:val="Antrat5"/>
    <w:rsid w:val="006349D6"/>
    <w:rPr>
      <w:rFonts w:ascii="Times New Roman" w:eastAsia="Times New Roman" w:hAnsi="Times New Roman"/>
      <w:b/>
      <w:sz w:val="40"/>
      <w:lang w:val="x-none" w:eastAsia="x-none"/>
    </w:rPr>
  </w:style>
  <w:style w:type="character" w:customStyle="1" w:styleId="Antrat6Diagrama">
    <w:name w:val="Antraštė 6 Diagrama"/>
    <w:link w:val="Antrat6"/>
    <w:rsid w:val="006349D6"/>
    <w:rPr>
      <w:rFonts w:ascii="Times New Roman" w:eastAsia="Times New Roman" w:hAnsi="Times New Roman"/>
      <w:b/>
      <w:sz w:val="36"/>
      <w:lang w:val="x-none" w:eastAsia="x-none"/>
    </w:rPr>
  </w:style>
  <w:style w:type="character" w:customStyle="1" w:styleId="Antrat7Diagrama">
    <w:name w:val="Antraštė 7 Diagrama"/>
    <w:link w:val="Antrat7"/>
    <w:rsid w:val="006349D6"/>
    <w:rPr>
      <w:rFonts w:ascii="Times New Roman" w:eastAsia="Times New Roman" w:hAnsi="Times New Roman"/>
      <w:sz w:val="48"/>
      <w:lang w:val="x-none" w:eastAsia="x-none"/>
    </w:rPr>
  </w:style>
  <w:style w:type="character" w:customStyle="1" w:styleId="Antrat8Diagrama">
    <w:name w:val="Antraštė 8 Diagrama"/>
    <w:link w:val="Antrat8"/>
    <w:rsid w:val="006349D6"/>
    <w:rPr>
      <w:rFonts w:ascii="Times New Roman" w:eastAsia="Times New Roman" w:hAnsi="Times New Roman"/>
      <w:b/>
      <w:sz w:val="18"/>
      <w:lang w:val="x-none" w:eastAsia="x-none"/>
    </w:rPr>
  </w:style>
  <w:style w:type="character" w:customStyle="1" w:styleId="Antrat9Diagrama">
    <w:name w:val="Antraštė 9 Diagrama"/>
    <w:link w:val="Antrat9"/>
    <w:rsid w:val="006349D6"/>
    <w:rPr>
      <w:rFonts w:ascii="Times New Roman" w:eastAsia="Times New Roman" w:hAnsi="Times New Roman"/>
      <w:sz w:val="40"/>
      <w:lang w:val="x-none" w:eastAsia="x-none"/>
    </w:rPr>
  </w:style>
  <w:style w:type="character" w:styleId="Hipersaitas">
    <w:name w:val="Hyperlink"/>
    <w:aliases w:val="Alna"/>
    <w:uiPriority w:val="99"/>
    <w:rsid w:val="006349D6"/>
    <w:rPr>
      <w:color w:val="0000FF"/>
      <w:u w:val="single"/>
    </w:rPr>
  </w:style>
  <w:style w:type="character" w:customStyle="1" w:styleId="KomentarotekstasDiagrama">
    <w:name w:val="Komentaro tekstas Diagrama"/>
    <w:aliases w:val=" Diagrama Diagrama Diagrama Diagrama1, Diagrama Diagrama Diagrama1,Diagrama Diagrama Diagrama Diagrama,Diagrama Diagrama Diagrama1, Diagrama Diagrama Diagrama Diagrama Diagrama, Diagrama Diagrama Char Char Diagrama"/>
    <w:link w:val="Komentarotekstas"/>
    <w:qFormat/>
    <w:rsid w:val="006349D6"/>
    <w:rPr>
      <w:rFonts w:eastAsia="Calibri"/>
    </w:rPr>
  </w:style>
  <w:style w:type="paragraph" w:styleId="Komentarotekstas">
    <w:name w:val="annotation text"/>
    <w:aliases w:val=" Diagrama Diagrama Diagrama, Diagrama Diagrama,Diagrama Diagrama Diagrama,Diagrama Diagrama, Diagrama Diagrama Diagrama Diagrama, Diagrama Diagrama Char Char, Diagrama2 Diagrama Diagrama Diagrama,Diagrama Diagrama Char Char, Char3"/>
    <w:basedOn w:val="prastasis"/>
    <w:link w:val="KomentarotekstasDiagrama"/>
    <w:qFormat/>
    <w:rsid w:val="006349D6"/>
    <w:rPr>
      <w:rFonts w:ascii="Calibri" w:hAnsi="Calibri"/>
      <w:sz w:val="20"/>
      <w:szCs w:val="20"/>
      <w:lang w:val="x-none" w:eastAsia="x-none"/>
    </w:rPr>
  </w:style>
  <w:style w:type="character" w:customStyle="1" w:styleId="CommentTextChar1">
    <w:name w:val="Comment Text Char1"/>
    <w:uiPriority w:val="99"/>
    <w:semiHidden/>
    <w:rsid w:val="006349D6"/>
    <w:rPr>
      <w:rFonts w:ascii="Times New Roman" w:eastAsia="Calibri" w:hAnsi="Times New Roman" w:cs="Times New Roman"/>
      <w:sz w:val="20"/>
      <w:szCs w:val="20"/>
    </w:rPr>
  </w:style>
  <w:style w:type="paragraph" w:styleId="Antrats">
    <w:name w:val="header"/>
    <w:aliases w:val="HEADER_EN"/>
    <w:basedOn w:val="prastasis"/>
    <w:link w:val="AntratsDiagrama"/>
    <w:rsid w:val="006349D6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  <w:lang w:val="x-none" w:eastAsia="lt-LT"/>
    </w:rPr>
  </w:style>
  <w:style w:type="character" w:customStyle="1" w:styleId="AntratsDiagrama">
    <w:name w:val="Antraštės Diagrama"/>
    <w:aliases w:val="HEADER_EN Diagrama"/>
    <w:link w:val="Antrats"/>
    <w:rsid w:val="006349D6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aliases w:val="Body Text,Char1,Diagrama"/>
    <w:basedOn w:val="prastasis"/>
    <w:link w:val="PoratDiagrama"/>
    <w:uiPriority w:val="99"/>
    <w:rsid w:val="006349D6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Cs w:val="20"/>
      <w:lang w:val="x-none" w:eastAsia="lt-LT"/>
    </w:rPr>
  </w:style>
  <w:style w:type="character" w:customStyle="1" w:styleId="PoratDiagrama">
    <w:name w:val="Poraštė Diagrama"/>
    <w:aliases w:val="Body Text Diagrama,Char1 Diagrama,Diagrama Diagrama1"/>
    <w:link w:val="Porat"/>
    <w:uiPriority w:val="99"/>
    <w:rsid w:val="006349D6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link w:val="Pagrindiniotekstotrauka3"/>
    <w:semiHidden/>
    <w:rsid w:val="006349D6"/>
    <w:rPr>
      <w:rFonts w:eastAsia="Calibri"/>
      <w:sz w:val="24"/>
    </w:rPr>
  </w:style>
  <w:style w:type="paragraph" w:styleId="Pagrindiniotekstotrauka3">
    <w:name w:val="Body Text Indent 3"/>
    <w:basedOn w:val="prastasis"/>
    <w:link w:val="Pagrindiniotekstotrauka3Diagrama"/>
    <w:semiHidden/>
    <w:rsid w:val="006349D6"/>
    <w:pPr>
      <w:tabs>
        <w:tab w:val="left" w:pos="4536"/>
      </w:tabs>
      <w:spacing w:after="0" w:line="240" w:lineRule="auto"/>
      <w:ind w:firstLine="2268"/>
      <w:jc w:val="both"/>
    </w:pPr>
    <w:rPr>
      <w:rFonts w:ascii="Calibri" w:hAnsi="Calibri"/>
      <w:szCs w:val="20"/>
      <w:lang w:val="x-none" w:eastAsia="x-none"/>
    </w:rPr>
  </w:style>
  <w:style w:type="character" w:customStyle="1" w:styleId="BodyTextIndent3Char1">
    <w:name w:val="Body Text Indent 3 Char1"/>
    <w:uiPriority w:val="99"/>
    <w:semiHidden/>
    <w:rsid w:val="006349D6"/>
    <w:rPr>
      <w:rFonts w:ascii="Times New Roman" w:eastAsia="Calibri" w:hAnsi="Times New Roman" w:cs="Times New Roman"/>
      <w:sz w:val="16"/>
      <w:szCs w:val="16"/>
    </w:rPr>
  </w:style>
  <w:style w:type="character" w:customStyle="1" w:styleId="PaprastasistekstasDiagrama">
    <w:name w:val="Paprastasis tekstas Diagrama"/>
    <w:link w:val="Paprastasistekstas"/>
    <w:semiHidden/>
    <w:rsid w:val="006349D6"/>
    <w:rPr>
      <w:rFonts w:ascii="Courier New" w:eastAsia="Calibri" w:hAnsi="Courier New"/>
      <w:sz w:val="24"/>
    </w:rPr>
  </w:style>
  <w:style w:type="paragraph" w:styleId="Paprastasistekstas">
    <w:name w:val="Plain Text"/>
    <w:basedOn w:val="prastasis"/>
    <w:link w:val="PaprastasistekstasDiagrama"/>
    <w:semiHidden/>
    <w:rsid w:val="006349D6"/>
    <w:pPr>
      <w:spacing w:after="0" w:line="240" w:lineRule="auto"/>
    </w:pPr>
    <w:rPr>
      <w:rFonts w:ascii="Courier New" w:hAnsi="Courier New"/>
      <w:szCs w:val="20"/>
      <w:lang w:val="x-none" w:eastAsia="x-none"/>
    </w:rPr>
  </w:style>
  <w:style w:type="character" w:customStyle="1" w:styleId="PlainTextChar1">
    <w:name w:val="Plain Text Char1"/>
    <w:uiPriority w:val="99"/>
    <w:semiHidden/>
    <w:rsid w:val="006349D6"/>
    <w:rPr>
      <w:rFonts w:ascii="Consolas" w:eastAsia="Calibri" w:hAnsi="Consolas" w:cs="Consolas"/>
      <w:sz w:val="21"/>
      <w:szCs w:val="21"/>
    </w:rPr>
  </w:style>
  <w:style w:type="character" w:customStyle="1" w:styleId="KomentarotemaDiagrama">
    <w:name w:val="Komentaro tema Diagrama"/>
    <w:link w:val="Komentarotema"/>
    <w:semiHidden/>
    <w:rsid w:val="006349D6"/>
    <w:rPr>
      <w:rFonts w:ascii="Times New Roman" w:eastAsia="Calibri" w:hAnsi="Times New Roman" w:cs="Times New Roman"/>
      <w:b/>
      <w:bCs/>
      <w:sz w:val="24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sid w:val="006349D6"/>
    <w:rPr>
      <w:rFonts w:ascii="Times New Roman" w:hAnsi="Times New Roman"/>
      <w:b/>
      <w:bCs/>
      <w:sz w:val="24"/>
      <w:lang w:eastAsia="lt-LT"/>
    </w:rPr>
  </w:style>
  <w:style w:type="character" w:customStyle="1" w:styleId="CommentSubjectChar1">
    <w:name w:val="Comment Subject Char1"/>
    <w:uiPriority w:val="99"/>
    <w:semiHidden/>
    <w:rsid w:val="006349D6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Patvirtinta">
    <w:name w:val="Patvirtinta"/>
    <w:rsid w:val="006349D6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BodyText1">
    <w:name w:val="Body Text1"/>
    <w:link w:val="BodytextChar"/>
    <w:rsid w:val="006349D6"/>
    <w:pPr>
      <w:snapToGrid w:val="0"/>
      <w:ind w:firstLine="312"/>
      <w:jc w:val="both"/>
    </w:pPr>
    <w:rPr>
      <w:rFonts w:ascii="TimesLT" w:eastAsia="Times New Roman" w:hAnsi="TimesLT"/>
      <w:lang w:val="en-US"/>
    </w:rPr>
  </w:style>
  <w:style w:type="character" w:customStyle="1" w:styleId="BodytextChar">
    <w:name w:val="Body text Char"/>
    <w:link w:val="BodyText1"/>
    <w:locked/>
    <w:rsid w:val="006349D6"/>
    <w:rPr>
      <w:rFonts w:ascii="TimesLT" w:eastAsia="Times New Roman" w:hAnsi="TimesLT"/>
      <w:lang w:val="en-US" w:eastAsia="lt-LT" w:bidi="ar-SA"/>
    </w:rPr>
  </w:style>
  <w:style w:type="paragraph" w:customStyle="1" w:styleId="CentrBoldm">
    <w:name w:val="CentrBoldm"/>
    <w:basedOn w:val="prastasis"/>
    <w:rsid w:val="006349D6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character" w:customStyle="1" w:styleId="DebesliotekstasDiagrama">
    <w:name w:val="Debesėlio tekstas Diagrama"/>
    <w:link w:val="Debesliotekstas"/>
    <w:semiHidden/>
    <w:rsid w:val="006349D6"/>
    <w:rPr>
      <w:rFonts w:ascii="Tahoma" w:eastAsia="Calibri" w:hAnsi="Tahoma"/>
      <w:sz w:val="16"/>
      <w:szCs w:val="16"/>
    </w:rPr>
  </w:style>
  <w:style w:type="paragraph" w:styleId="Debesliotekstas">
    <w:name w:val="Balloon Text"/>
    <w:basedOn w:val="prastasis"/>
    <w:link w:val="DebesliotekstasDiagrama"/>
    <w:semiHidden/>
    <w:rsid w:val="006349D6"/>
    <w:rPr>
      <w:rFonts w:ascii="Tahoma" w:hAnsi="Tahoma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6349D6"/>
    <w:rPr>
      <w:rFonts w:ascii="Tahoma" w:eastAsia="Calibri" w:hAnsi="Tahoma" w:cs="Tahoma"/>
      <w:sz w:val="16"/>
      <w:szCs w:val="16"/>
    </w:rPr>
  </w:style>
  <w:style w:type="character" w:customStyle="1" w:styleId="PagrindinistekstasDiagrama">
    <w:name w:val="Pagrindinis tekstas Diagrama"/>
    <w:aliases w:val=" Char1 Diagrama,Char Diagrama"/>
    <w:link w:val="Pagrindinistekstas"/>
    <w:semiHidden/>
    <w:rsid w:val="006349D6"/>
    <w:rPr>
      <w:rFonts w:eastAsia="Calibri"/>
      <w:sz w:val="24"/>
    </w:rPr>
  </w:style>
  <w:style w:type="paragraph" w:styleId="Pagrindinistekstas">
    <w:name w:val="Body Text"/>
    <w:aliases w:val=" Char1,Char"/>
    <w:basedOn w:val="prastasis"/>
    <w:link w:val="PagrindinistekstasDiagrama"/>
    <w:unhideWhenUsed/>
    <w:rsid w:val="006349D6"/>
    <w:pPr>
      <w:spacing w:after="120"/>
    </w:pPr>
    <w:rPr>
      <w:rFonts w:ascii="Calibri" w:hAnsi="Calibri"/>
      <w:szCs w:val="20"/>
      <w:lang w:val="x-none" w:eastAsia="x-none"/>
    </w:rPr>
  </w:style>
  <w:style w:type="character" w:customStyle="1" w:styleId="BodyTextChar1">
    <w:name w:val="Body Text Char1"/>
    <w:uiPriority w:val="99"/>
    <w:semiHidden/>
    <w:rsid w:val="006349D6"/>
    <w:rPr>
      <w:rFonts w:ascii="Times New Roman" w:eastAsia="Calibri" w:hAnsi="Times New Roman" w:cs="Times New Roman"/>
      <w:sz w:val="24"/>
    </w:rPr>
  </w:style>
  <w:style w:type="character" w:styleId="Puslapionumeris">
    <w:name w:val="page number"/>
    <w:rsid w:val="006349D6"/>
  </w:style>
  <w:style w:type="paragraph" w:customStyle="1" w:styleId="linija">
    <w:name w:val="linija"/>
    <w:basedOn w:val="prastasis"/>
    <w:rsid w:val="006349D6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character" w:customStyle="1" w:styleId="tblrowlbl1">
    <w:name w:val="tblrowlbl1"/>
    <w:rsid w:val="006349D6"/>
    <w:rPr>
      <w:rFonts w:ascii="Arial" w:hAnsi="Arial" w:cs="Arial" w:hint="default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rsid w:val="006349D6"/>
    <w:rPr>
      <w:rFonts w:ascii="Verdana" w:hAnsi="Verdana" w:hint="default"/>
      <w:b/>
      <w:bCs/>
      <w:color w:val="000000"/>
      <w:sz w:val="17"/>
      <w:szCs w:val="17"/>
    </w:rPr>
  </w:style>
  <w:style w:type="paragraph" w:customStyle="1" w:styleId="Default">
    <w:name w:val="Default"/>
    <w:rsid w:val="0063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tblrowlbl">
    <w:name w:val="tblrowlbl"/>
    <w:rsid w:val="006349D6"/>
  </w:style>
  <w:style w:type="character" w:styleId="Komentaronuoroda">
    <w:name w:val="annotation reference"/>
    <w:uiPriority w:val="99"/>
    <w:rsid w:val="006349D6"/>
    <w:rPr>
      <w:sz w:val="16"/>
      <w:szCs w:val="16"/>
    </w:rPr>
  </w:style>
  <w:style w:type="paragraph" w:styleId="Pavadinimas">
    <w:name w:val="Title"/>
    <w:basedOn w:val="prastasis"/>
    <w:link w:val="PavadinimasDiagrama"/>
    <w:uiPriority w:val="10"/>
    <w:qFormat/>
    <w:rsid w:val="006349D6"/>
    <w:pPr>
      <w:spacing w:after="0" w:line="240" w:lineRule="auto"/>
      <w:jc w:val="center"/>
    </w:pPr>
    <w:rPr>
      <w:rFonts w:eastAsia="Times New Roman"/>
      <w:b/>
      <w:sz w:val="28"/>
      <w:szCs w:val="28"/>
      <w:u w:val="single"/>
      <w:lang w:val="x-none" w:eastAsia="x-none"/>
    </w:rPr>
  </w:style>
  <w:style w:type="character" w:customStyle="1" w:styleId="PavadinimasDiagrama">
    <w:name w:val="Pavadinimas Diagrama"/>
    <w:link w:val="Pavadinimas"/>
    <w:uiPriority w:val="10"/>
    <w:rsid w:val="006349D6"/>
    <w:rPr>
      <w:rFonts w:ascii="Times New Roman" w:eastAsia="Times New Roman" w:hAnsi="Times New Roman" w:cs="Times New Roman"/>
      <w:b/>
      <w:sz w:val="28"/>
      <w:szCs w:val="28"/>
      <w:u w:val="single"/>
    </w:rPr>
  </w:style>
  <w:style w:type="paragraph" w:customStyle="1" w:styleId="Point1">
    <w:name w:val="Point 1"/>
    <w:basedOn w:val="prastasis"/>
    <w:rsid w:val="006349D6"/>
    <w:pPr>
      <w:spacing w:before="120" w:after="120" w:line="240" w:lineRule="auto"/>
      <w:ind w:left="1418" w:hanging="567"/>
      <w:jc w:val="both"/>
    </w:pPr>
    <w:rPr>
      <w:rFonts w:eastAsia="Times New Roman"/>
      <w:szCs w:val="20"/>
      <w:lang w:val="en-GB"/>
    </w:rPr>
  </w:style>
  <w:style w:type="paragraph" w:styleId="HTMLiankstoformatuotas">
    <w:name w:val="HTML Preformatted"/>
    <w:basedOn w:val="prastasis"/>
    <w:link w:val="HTMLiankstoformatuotasDiagrama"/>
    <w:rsid w:val="006349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color w:val="000000"/>
      <w:sz w:val="20"/>
      <w:szCs w:val="20"/>
      <w:lang w:val="en-GB" w:eastAsia="x-none"/>
    </w:rPr>
  </w:style>
  <w:style w:type="character" w:customStyle="1" w:styleId="HTMLiankstoformatuotasDiagrama">
    <w:name w:val="HTML iš anksto formatuotas Diagrama"/>
    <w:link w:val="HTMLiankstoformatuotas"/>
    <w:rsid w:val="006349D6"/>
    <w:rPr>
      <w:rFonts w:ascii="Courier New" w:eastAsia="Courier New" w:hAnsi="Courier New" w:cs="Courier New"/>
      <w:color w:val="000000"/>
      <w:sz w:val="20"/>
      <w:szCs w:val="20"/>
      <w:lang w:val="en-GB"/>
    </w:rPr>
  </w:style>
  <w:style w:type="character" w:customStyle="1" w:styleId="CharChar19">
    <w:name w:val="Char Char19"/>
    <w:rsid w:val="006349D6"/>
    <w:rPr>
      <w:rFonts w:ascii="Times New Roman" w:eastAsia="Times New Roman" w:hAnsi="Times New Roman" w:cs="Times New Roman"/>
      <w:sz w:val="28"/>
      <w:szCs w:val="20"/>
    </w:rPr>
  </w:style>
  <w:style w:type="paragraph" w:styleId="Sraassuenkleliais2">
    <w:name w:val="List Bullet 2"/>
    <w:basedOn w:val="prastasis"/>
    <w:semiHidden/>
    <w:unhideWhenUsed/>
    <w:rsid w:val="006349D6"/>
    <w:pPr>
      <w:tabs>
        <w:tab w:val="num" w:pos="643"/>
      </w:tabs>
      <w:spacing w:after="0" w:line="240" w:lineRule="auto"/>
      <w:ind w:left="643" w:hanging="360"/>
    </w:pPr>
    <w:rPr>
      <w:rFonts w:eastAsia="Times New Roman"/>
      <w:szCs w:val="24"/>
      <w:lang w:val="en-US"/>
    </w:rPr>
  </w:style>
  <w:style w:type="paragraph" w:customStyle="1" w:styleId="MAZAS">
    <w:name w:val="MAZAS"/>
    <w:rsid w:val="006349D6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inija0">
    <w:name w:val="Linija"/>
    <w:basedOn w:val="MAZAS"/>
    <w:rsid w:val="006349D6"/>
    <w:pPr>
      <w:ind w:firstLine="0"/>
      <w:jc w:val="center"/>
    </w:pPr>
    <w:rPr>
      <w:color w:val="auto"/>
      <w:sz w:val="12"/>
      <w:szCs w:val="12"/>
    </w:rPr>
  </w:style>
  <w:style w:type="paragraph" w:customStyle="1" w:styleId="CharChar9DiagramaDiagramaCharChar">
    <w:name w:val="Char Char9 Diagrama Diagrama Char Char"/>
    <w:basedOn w:val="prastasis"/>
    <w:rsid w:val="006349D6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  <w:style w:type="table" w:styleId="Lentelstinklelis">
    <w:name w:val="Table Grid"/>
    <w:basedOn w:val="prastojilentel"/>
    <w:uiPriority w:val="39"/>
    <w:rsid w:val="006349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CharCharDiagrama">
    <w:name w:val="Diagrama Char Char Diagrama"/>
    <w:basedOn w:val="prastasis"/>
    <w:rsid w:val="00DC21AF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  <w:style w:type="paragraph" w:customStyle="1" w:styleId="DiagramaDiagrama8CharCharDiagramaDiagrama">
    <w:name w:val="Diagrama Diagrama8 Char Char Diagrama Diagrama"/>
    <w:basedOn w:val="prastasis"/>
    <w:semiHidden/>
    <w:rsid w:val="00944621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nhideWhenUsed/>
    <w:rsid w:val="00363004"/>
    <w:pPr>
      <w:spacing w:after="120" w:line="480" w:lineRule="auto"/>
    </w:pPr>
    <w:rPr>
      <w:lang w:val="x-none"/>
    </w:rPr>
  </w:style>
  <w:style w:type="character" w:customStyle="1" w:styleId="Pagrindinistekstas2Diagrama">
    <w:name w:val="Pagrindinis tekstas 2 Diagrama"/>
    <w:link w:val="Pagrindinistekstas2"/>
    <w:rsid w:val="00363004"/>
    <w:rPr>
      <w:rFonts w:ascii="Times New Roman" w:hAnsi="Times New Roman"/>
      <w:sz w:val="24"/>
      <w:szCs w:val="22"/>
      <w:lang w:eastAsia="en-US"/>
    </w:rPr>
  </w:style>
  <w:style w:type="paragraph" w:customStyle="1" w:styleId="ListParagraph1">
    <w:name w:val="List Paragraph1"/>
    <w:basedOn w:val="prastasis"/>
    <w:uiPriority w:val="34"/>
    <w:qFormat/>
    <w:rsid w:val="000319BA"/>
    <w:pPr>
      <w:spacing w:after="0" w:line="240" w:lineRule="auto"/>
      <w:ind w:left="720"/>
      <w:contextualSpacing/>
    </w:pPr>
    <w:rPr>
      <w:rFonts w:eastAsia="Times New Roman"/>
      <w:szCs w:val="20"/>
    </w:rPr>
  </w:style>
  <w:style w:type="paragraph" w:customStyle="1" w:styleId="ColorfulList-Accent12">
    <w:name w:val="Colorful List - Accent 12"/>
    <w:basedOn w:val="prastasis"/>
    <w:qFormat/>
    <w:rsid w:val="000319BA"/>
    <w:pPr>
      <w:spacing w:after="0" w:line="240" w:lineRule="auto"/>
      <w:ind w:left="720"/>
      <w:contextualSpacing/>
    </w:pPr>
    <w:rPr>
      <w:rFonts w:eastAsia="Times New Roman"/>
      <w:szCs w:val="20"/>
    </w:rPr>
  </w:style>
  <w:style w:type="paragraph" w:customStyle="1" w:styleId="ColorfulList-Accent11">
    <w:name w:val="Colorful List - Accent 11"/>
    <w:basedOn w:val="prastasis"/>
    <w:qFormat/>
    <w:rsid w:val="000319BA"/>
    <w:pPr>
      <w:spacing w:after="0" w:line="240" w:lineRule="auto"/>
      <w:ind w:left="720"/>
      <w:contextualSpacing/>
    </w:pPr>
    <w:rPr>
      <w:rFonts w:eastAsia="Times New Roman"/>
      <w:szCs w:val="20"/>
    </w:rPr>
  </w:style>
  <w:style w:type="paragraph" w:styleId="Pagrindinistekstas3">
    <w:name w:val="Body Text 3"/>
    <w:basedOn w:val="prastasis"/>
    <w:link w:val="Pagrindinistekstas3Diagrama"/>
    <w:rsid w:val="000319BA"/>
    <w:pPr>
      <w:spacing w:after="120" w:line="240" w:lineRule="auto"/>
    </w:pPr>
    <w:rPr>
      <w:rFonts w:eastAsia="Times New Roman"/>
      <w:sz w:val="16"/>
      <w:szCs w:val="16"/>
      <w:lang w:val="x-none"/>
    </w:rPr>
  </w:style>
  <w:style w:type="character" w:customStyle="1" w:styleId="Pagrindinistekstas3Diagrama">
    <w:name w:val="Pagrindinis tekstas 3 Diagrama"/>
    <w:link w:val="Pagrindinistekstas3"/>
    <w:rsid w:val="000319BA"/>
    <w:rPr>
      <w:rFonts w:ascii="Times New Roman" w:eastAsia="Times New Roman" w:hAnsi="Times New Roman"/>
      <w:sz w:val="16"/>
      <w:szCs w:val="16"/>
      <w:lang w:eastAsia="en-US"/>
    </w:rPr>
  </w:style>
  <w:style w:type="paragraph" w:customStyle="1" w:styleId="ColorfulList-Accent13">
    <w:name w:val="Colorful List - Accent 13"/>
    <w:basedOn w:val="prastasis"/>
    <w:qFormat/>
    <w:rsid w:val="000319BA"/>
    <w:pPr>
      <w:spacing w:after="0" w:line="240" w:lineRule="auto"/>
      <w:ind w:left="720"/>
      <w:contextualSpacing/>
    </w:pPr>
    <w:rPr>
      <w:rFonts w:eastAsia="Times New Roman"/>
      <w:szCs w:val="20"/>
    </w:rPr>
  </w:style>
  <w:style w:type="paragraph" w:styleId="prastasiniatinklio">
    <w:name w:val="Normal (Web)"/>
    <w:basedOn w:val="prastasis"/>
    <w:uiPriority w:val="99"/>
    <w:rsid w:val="00CA2ED8"/>
    <w:pPr>
      <w:suppressAutoHyphens/>
      <w:spacing w:before="280" w:after="115" w:line="240" w:lineRule="auto"/>
    </w:pPr>
    <w:rPr>
      <w:szCs w:val="24"/>
      <w:lang w:val="en-US" w:eastAsia="ar-SA"/>
    </w:rPr>
  </w:style>
  <w:style w:type="paragraph" w:customStyle="1" w:styleId="BodyText10">
    <w:name w:val="Body Text1"/>
    <w:aliases w:val="Char Char Char,Char Char Char Diagrama Diagrama Diagrama Diagrama Diagrama,Char Char Char Diagrama Diagrama Diagrama Diagrama Diagrama Diagrama Diagrama Diagrama Diagrama Diagrama"/>
    <w:rsid w:val="00D617C1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character" w:customStyle="1" w:styleId="CharChar190">
    <w:name w:val="Char Char19"/>
    <w:rsid w:val="00D617C1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9DiagramaDiagramaCharChar0">
    <w:name w:val="Char Char9 Diagrama Diagrama Char Char"/>
    <w:basedOn w:val="prastasis"/>
    <w:rsid w:val="00D617C1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  <w:style w:type="paragraph" w:customStyle="1" w:styleId="DiagramaCharCharDiagrama0">
    <w:name w:val="Diagrama Char Char Diagrama"/>
    <w:basedOn w:val="prastasis"/>
    <w:rsid w:val="00D617C1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  <w:style w:type="paragraph" w:customStyle="1" w:styleId="ListParagraph2">
    <w:name w:val="List Paragraph2"/>
    <w:basedOn w:val="prastasis"/>
    <w:uiPriority w:val="34"/>
    <w:qFormat/>
    <w:rsid w:val="00D617C1"/>
    <w:pPr>
      <w:ind w:left="720"/>
      <w:contextualSpacing/>
    </w:p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7F4245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/>
      <w:b/>
      <w:bCs/>
      <w:color w:val="365F91"/>
      <w:szCs w:val="28"/>
    </w:rPr>
  </w:style>
  <w:style w:type="paragraph" w:styleId="Turinys3">
    <w:name w:val="toc 3"/>
    <w:basedOn w:val="prastasis"/>
    <w:next w:val="prastasis"/>
    <w:autoRedefine/>
    <w:uiPriority w:val="39"/>
    <w:unhideWhenUsed/>
    <w:rsid w:val="007F4245"/>
    <w:pPr>
      <w:ind w:left="480"/>
    </w:pPr>
  </w:style>
  <w:style w:type="paragraph" w:styleId="Turinys2">
    <w:name w:val="toc 2"/>
    <w:basedOn w:val="prastasis"/>
    <w:next w:val="prastasis"/>
    <w:autoRedefine/>
    <w:uiPriority w:val="39"/>
    <w:unhideWhenUsed/>
    <w:rsid w:val="007F4245"/>
    <w:pPr>
      <w:ind w:left="240"/>
    </w:pPr>
  </w:style>
  <w:style w:type="paragraph" w:styleId="Turinys1">
    <w:name w:val="toc 1"/>
    <w:basedOn w:val="prastasis"/>
    <w:next w:val="prastasis"/>
    <w:autoRedefine/>
    <w:uiPriority w:val="39"/>
    <w:unhideWhenUsed/>
    <w:rsid w:val="007F4245"/>
  </w:style>
  <w:style w:type="paragraph" w:styleId="Sraopastraipa">
    <w:name w:val="List Paragraph"/>
    <w:aliases w:val="List Paragraph Red,Buletai,Bullet EY,List Paragraph21,lp1,Bullet 1,Use Case List Paragraph,Numbering,ERP-List Paragraph,List Paragraph11,List Paragraph111,Paragraph,Sąrašo pastraipa.Bullet,Sąrašo pastraipa;Bullet,Table of contents numbe"/>
    <w:basedOn w:val="prastasis"/>
    <w:link w:val="SraopastraipaDiagrama1"/>
    <w:qFormat/>
    <w:rsid w:val="000E35DC"/>
    <w:pPr>
      <w:ind w:left="720"/>
      <w:contextualSpacing/>
    </w:pPr>
  </w:style>
  <w:style w:type="paragraph" w:customStyle="1" w:styleId="font5">
    <w:name w:val="font5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font6">
    <w:name w:val="font6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font7">
    <w:name w:val="font7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font8">
    <w:name w:val="font8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3">
    <w:name w:val="xl63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4">
    <w:name w:val="xl64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5">
    <w:name w:val="xl65"/>
    <w:basedOn w:val="prastasis"/>
    <w:rsid w:val="002438F7"/>
    <w:pP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lt-LT"/>
    </w:rPr>
  </w:style>
  <w:style w:type="paragraph" w:customStyle="1" w:styleId="xl66">
    <w:name w:val="xl66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7">
    <w:name w:val="xl67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8">
    <w:name w:val="xl68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69">
    <w:name w:val="xl69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lt-LT"/>
    </w:rPr>
  </w:style>
  <w:style w:type="paragraph" w:customStyle="1" w:styleId="xl70">
    <w:name w:val="xl70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71">
    <w:name w:val="xl71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72">
    <w:name w:val="xl72"/>
    <w:basedOn w:val="prastasis"/>
    <w:rsid w:val="00243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73">
    <w:name w:val="xl73"/>
    <w:basedOn w:val="prastasis"/>
    <w:rsid w:val="00243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74">
    <w:name w:val="xl74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75">
    <w:name w:val="xl75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lt-LT"/>
    </w:rPr>
  </w:style>
  <w:style w:type="paragraph" w:customStyle="1" w:styleId="xl76">
    <w:name w:val="xl76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lt-LT"/>
    </w:rPr>
  </w:style>
  <w:style w:type="paragraph" w:customStyle="1" w:styleId="xl77">
    <w:name w:val="xl77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78">
    <w:name w:val="xl78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79">
    <w:name w:val="xl79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lt-LT"/>
    </w:rPr>
  </w:style>
  <w:style w:type="paragraph" w:customStyle="1" w:styleId="xl80">
    <w:name w:val="xl80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81">
    <w:name w:val="xl81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82">
    <w:name w:val="xl82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83">
    <w:name w:val="xl83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84">
    <w:name w:val="xl84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85">
    <w:name w:val="xl85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86">
    <w:name w:val="xl86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87">
    <w:name w:val="xl87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i/>
      <w:iCs/>
      <w:sz w:val="20"/>
      <w:szCs w:val="20"/>
      <w:lang w:eastAsia="lt-LT"/>
    </w:rPr>
  </w:style>
  <w:style w:type="paragraph" w:customStyle="1" w:styleId="xl88">
    <w:name w:val="xl88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89">
    <w:name w:val="xl89"/>
    <w:basedOn w:val="prastasis"/>
    <w:rsid w:val="00243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90">
    <w:name w:val="xl90"/>
    <w:basedOn w:val="prastasis"/>
    <w:rsid w:val="00243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91">
    <w:name w:val="xl91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lt-LT"/>
    </w:rPr>
  </w:style>
  <w:style w:type="paragraph" w:customStyle="1" w:styleId="xl92">
    <w:name w:val="xl92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lt-LT"/>
    </w:rPr>
  </w:style>
  <w:style w:type="paragraph" w:customStyle="1" w:styleId="xl93">
    <w:name w:val="xl93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0"/>
      <w:szCs w:val="20"/>
      <w:lang w:eastAsia="lt-LT"/>
    </w:rPr>
  </w:style>
  <w:style w:type="paragraph" w:customStyle="1" w:styleId="xl94">
    <w:name w:val="xl94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95">
    <w:name w:val="xl95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i/>
      <w:iCs/>
      <w:sz w:val="20"/>
      <w:szCs w:val="20"/>
      <w:lang w:eastAsia="lt-LT"/>
    </w:rPr>
  </w:style>
  <w:style w:type="paragraph" w:customStyle="1" w:styleId="xl96">
    <w:name w:val="xl96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20"/>
      <w:szCs w:val="20"/>
      <w:lang w:eastAsia="lt-LT"/>
    </w:rPr>
  </w:style>
  <w:style w:type="paragraph" w:customStyle="1" w:styleId="xl97">
    <w:name w:val="xl97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98">
    <w:name w:val="xl98"/>
    <w:basedOn w:val="prastasis"/>
    <w:rsid w:val="002438F7"/>
    <w:pP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99">
    <w:name w:val="xl99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0">
    <w:name w:val="xl100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1">
    <w:name w:val="xl101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lt-LT"/>
    </w:rPr>
  </w:style>
  <w:style w:type="paragraph" w:customStyle="1" w:styleId="xl102">
    <w:name w:val="xl102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3">
    <w:name w:val="xl103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4">
    <w:name w:val="xl104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5">
    <w:name w:val="xl105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6">
    <w:name w:val="xl106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7">
    <w:name w:val="xl107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i/>
      <w:iCs/>
      <w:sz w:val="20"/>
      <w:szCs w:val="20"/>
      <w:lang w:eastAsia="lt-LT"/>
    </w:rPr>
  </w:style>
  <w:style w:type="paragraph" w:customStyle="1" w:styleId="xl108">
    <w:name w:val="xl108"/>
    <w:basedOn w:val="prastasis"/>
    <w:rsid w:val="00243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lt-LT"/>
    </w:rPr>
  </w:style>
  <w:style w:type="paragraph" w:customStyle="1" w:styleId="xl109">
    <w:name w:val="xl109"/>
    <w:basedOn w:val="prastasis"/>
    <w:rsid w:val="002438F7"/>
    <w:pPr>
      <w:spacing w:before="100" w:beforeAutospacing="1" w:after="100" w:afterAutospacing="1" w:line="240" w:lineRule="auto"/>
    </w:pPr>
    <w:rPr>
      <w:rFonts w:eastAsia="Times New Roman"/>
      <w:b/>
      <w:bCs/>
      <w:i/>
      <w:iCs/>
      <w:sz w:val="20"/>
      <w:szCs w:val="20"/>
      <w:lang w:eastAsia="lt-LT"/>
    </w:rPr>
  </w:style>
  <w:style w:type="paragraph" w:customStyle="1" w:styleId="Antrat10">
    <w:name w:val="Antraštė1"/>
    <w:basedOn w:val="prastasis"/>
    <w:next w:val="Pagrindinistekstas"/>
    <w:rsid w:val="000F6AD9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 w:cs="Tahoma"/>
      <w:kern w:val="1"/>
      <w:sz w:val="28"/>
      <w:szCs w:val="28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0F6AD9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rsid w:val="000F6AD9"/>
    <w:rPr>
      <w:rFonts w:ascii="Times New Roman" w:hAnsi="Times New Roman"/>
      <w:sz w:val="24"/>
      <w:szCs w:val="22"/>
      <w:lang w:eastAsia="en-US"/>
    </w:rPr>
  </w:style>
  <w:style w:type="paragraph" w:styleId="Betarp">
    <w:name w:val="No Spacing"/>
    <w:link w:val="BetarpDiagrama"/>
    <w:uiPriority w:val="1"/>
    <w:qFormat/>
    <w:rsid w:val="000F6AD9"/>
    <w:rPr>
      <w:rFonts w:eastAsia="Times New Roman"/>
      <w:sz w:val="22"/>
      <w:szCs w:val="22"/>
      <w:lang w:val="en-US" w:eastAsia="en-US"/>
    </w:rPr>
  </w:style>
  <w:style w:type="character" w:customStyle="1" w:styleId="FontStyle160">
    <w:name w:val="Font Style160"/>
    <w:rsid w:val="000F6AD9"/>
    <w:rPr>
      <w:rFonts w:ascii="Times New Roman" w:hAnsi="Times New Roman" w:cs="Times New Roman"/>
      <w:sz w:val="16"/>
      <w:szCs w:val="16"/>
    </w:rPr>
  </w:style>
  <w:style w:type="character" w:customStyle="1" w:styleId="FontStyle275">
    <w:name w:val="Font Style275"/>
    <w:rsid w:val="000F6AD9"/>
    <w:rPr>
      <w:rFonts w:ascii="Times New Roman" w:hAnsi="Times New Roman" w:cs="Times New Roman" w:hint="default"/>
      <w:sz w:val="18"/>
      <w:szCs w:val="18"/>
    </w:rPr>
  </w:style>
  <w:style w:type="character" w:customStyle="1" w:styleId="BetarpDiagrama">
    <w:name w:val="Be tarpų Diagrama"/>
    <w:link w:val="Betarp"/>
    <w:uiPriority w:val="1"/>
    <w:rsid w:val="000F6AD9"/>
    <w:rPr>
      <w:rFonts w:eastAsia="Times New Roman"/>
      <w:sz w:val="22"/>
      <w:szCs w:val="22"/>
      <w:lang w:val="en-US" w:eastAsia="en-US"/>
    </w:rPr>
  </w:style>
  <w:style w:type="paragraph" w:customStyle="1" w:styleId="Statja">
    <w:name w:val="Statja"/>
    <w:basedOn w:val="prastasis"/>
    <w:uiPriority w:val="99"/>
    <w:rsid w:val="00F34244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 w:after="0" w:line="240" w:lineRule="auto"/>
      <w:ind w:left="312"/>
    </w:pPr>
    <w:rPr>
      <w:rFonts w:ascii="TimesLT" w:eastAsia="Times New Roman" w:hAnsi="TimesLT" w:cs="TimesLT"/>
      <w:b/>
      <w:bCs/>
      <w:sz w:val="20"/>
      <w:szCs w:val="20"/>
      <w:lang w:val="en-US"/>
    </w:rPr>
  </w:style>
  <w:style w:type="paragraph" w:customStyle="1" w:styleId="Pagrindinistekstas1">
    <w:name w:val="Pagrindinis tekstas1"/>
    <w:uiPriority w:val="99"/>
    <w:rsid w:val="00F34244"/>
    <w:pPr>
      <w:snapToGrid w:val="0"/>
      <w:ind w:firstLine="312"/>
      <w:jc w:val="both"/>
    </w:pPr>
    <w:rPr>
      <w:rFonts w:ascii="TimesLT" w:eastAsia="Times New Roman" w:hAnsi="TimesLT" w:cs="TimesLT"/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F34244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semiHidden/>
    <w:rsid w:val="00F34244"/>
    <w:rPr>
      <w:rFonts w:ascii="Times New Roman" w:hAnsi="Times New Roman"/>
      <w:sz w:val="24"/>
      <w:szCs w:val="22"/>
      <w:lang w:eastAsia="en-US"/>
    </w:rPr>
  </w:style>
  <w:style w:type="paragraph" w:customStyle="1" w:styleId="normal1">
    <w:name w:val="normal1"/>
    <w:basedOn w:val="prastasis"/>
    <w:rsid w:val="00F34244"/>
    <w:pPr>
      <w:spacing w:after="120" w:line="240" w:lineRule="auto"/>
      <w:ind w:left="567"/>
      <w:jc w:val="both"/>
    </w:pPr>
    <w:rPr>
      <w:rFonts w:eastAsia="Times New Roman"/>
      <w:sz w:val="22"/>
      <w:szCs w:val="20"/>
      <w:lang w:val="en-GB" w:eastAsia="lt-LT"/>
    </w:rPr>
  </w:style>
  <w:style w:type="paragraph" w:customStyle="1" w:styleId="elencoletterato">
    <w:name w:val="elenco letterato"/>
    <w:basedOn w:val="prastasis"/>
    <w:rsid w:val="00F34244"/>
    <w:pPr>
      <w:spacing w:after="120" w:line="240" w:lineRule="auto"/>
      <w:ind w:left="1418" w:hanging="284"/>
      <w:jc w:val="both"/>
    </w:pPr>
    <w:rPr>
      <w:rFonts w:eastAsia="Times New Roman"/>
      <w:sz w:val="22"/>
      <w:szCs w:val="20"/>
      <w:lang w:val="en-GB" w:eastAsia="lt-LT"/>
    </w:rPr>
  </w:style>
  <w:style w:type="character" w:customStyle="1" w:styleId="FontStyle96">
    <w:name w:val="Font Style96"/>
    <w:uiPriority w:val="99"/>
    <w:rsid w:val="00667FC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95">
    <w:name w:val="Font Style95"/>
    <w:uiPriority w:val="99"/>
    <w:rsid w:val="00667FC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55">
    <w:name w:val="Style55"/>
    <w:basedOn w:val="prastasis"/>
    <w:uiPriority w:val="99"/>
    <w:rsid w:val="00667FCF"/>
    <w:pPr>
      <w:widowControl w:val="0"/>
      <w:autoSpaceDE w:val="0"/>
      <w:autoSpaceDN w:val="0"/>
      <w:adjustRightInd w:val="0"/>
      <w:spacing w:after="0" w:line="250" w:lineRule="exact"/>
      <w:ind w:hanging="902"/>
      <w:jc w:val="both"/>
    </w:pPr>
    <w:rPr>
      <w:rFonts w:eastAsia="Times New Roman"/>
      <w:szCs w:val="24"/>
      <w:lang w:eastAsia="lt-LT"/>
    </w:rPr>
  </w:style>
  <w:style w:type="character" w:customStyle="1" w:styleId="SraopastraipaDiagrama1">
    <w:name w:val="Sąrašo pastraipa Diagrama1"/>
    <w:aliases w:val="List Paragraph Red Diagrama1,Buletai Diagrama1,Bullet EY Diagrama1,List Paragraph21 Diagrama1,lp1 Diagrama1,Bullet 1 Diagrama,Use Case List Paragraph Diagrama,Numbering Diagrama1,ERP-List Paragraph Diagrama1,Paragraph Diagrama"/>
    <w:link w:val="Sraopastraipa"/>
    <w:uiPriority w:val="34"/>
    <w:locked/>
    <w:rsid w:val="00B83FB8"/>
    <w:rPr>
      <w:rFonts w:ascii="Times New Roman" w:hAnsi="Times New Roman"/>
      <w:sz w:val="24"/>
      <w:szCs w:val="22"/>
      <w:lang w:val="lt-LT"/>
    </w:rPr>
  </w:style>
  <w:style w:type="paragraph" w:customStyle="1" w:styleId="Antratslygos">
    <w:name w:val="Antraštė sąlygos"/>
    <w:basedOn w:val="Antrat1"/>
    <w:uiPriority w:val="99"/>
    <w:rsid w:val="003B015F"/>
    <w:pPr>
      <w:numPr>
        <w:numId w:val="9"/>
      </w:numPr>
      <w:tabs>
        <w:tab w:val="left" w:pos="851"/>
        <w:tab w:val="left" w:pos="993"/>
        <w:tab w:val="left" w:pos="1134"/>
      </w:tabs>
      <w:spacing w:before="240" w:after="240"/>
    </w:pPr>
    <w:rPr>
      <w:rFonts w:eastAsia="Times New Roman"/>
      <w:b/>
      <w:sz w:val="24"/>
      <w:szCs w:val="24"/>
      <w:lang w:val="lt-LT" w:eastAsia="lt-LT"/>
    </w:rPr>
  </w:style>
  <w:style w:type="numbering" w:customStyle="1" w:styleId="Gutgut">
    <w:name w:val="Gut gut"/>
    <w:rsid w:val="003B015F"/>
    <w:pPr>
      <w:numPr>
        <w:numId w:val="8"/>
      </w:numPr>
    </w:pPr>
  </w:style>
  <w:style w:type="character" w:customStyle="1" w:styleId="HeaderChar1">
    <w:name w:val="Header Char1"/>
    <w:aliases w:val="HEADER_EN Char1"/>
    <w:rsid w:val="002A744F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tableau">
    <w:name w:val="normal_tableau"/>
    <w:basedOn w:val="prastasis"/>
    <w:rsid w:val="00E00603"/>
    <w:pPr>
      <w:spacing w:before="120" w:after="120" w:line="240" w:lineRule="auto"/>
      <w:jc w:val="both"/>
    </w:pPr>
    <w:rPr>
      <w:rFonts w:ascii="Optima" w:eastAsia="Times New Roman" w:hAnsi="Optima"/>
      <w:sz w:val="22"/>
      <w:szCs w:val="24"/>
      <w:lang w:val="en-GB"/>
    </w:rPr>
  </w:style>
  <w:style w:type="paragraph" w:styleId="Pataisymai">
    <w:name w:val="Revision"/>
    <w:hidden/>
    <w:uiPriority w:val="99"/>
    <w:semiHidden/>
    <w:rsid w:val="000018C1"/>
    <w:rPr>
      <w:rFonts w:ascii="Times New Roman" w:hAnsi="Times New Roman"/>
      <w:sz w:val="24"/>
      <w:szCs w:val="22"/>
      <w:lang w:eastAsia="en-US"/>
    </w:r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Buletai Diagrama,List Paragraph21 Diagrama,lp1 Diagrama"/>
    <w:qFormat/>
    <w:locked/>
    <w:rsid w:val="00674588"/>
    <w:rPr>
      <w:rFonts w:ascii="Times New Roman" w:eastAsia="Times New Roman" w:hAnsi="Times New Roman"/>
      <w:sz w:val="24"/>
      <w:szCs w:val="24"/>
      <w:lang w:eastAsia="lt-LT"/>
    </w:rPr>
  </w:style>
  <w:style w:type="paragraph" w:styleId="Puslapioinaostekstas">
    <w:name w:val="footnote text"/>
    <w:basedOn w:val="prastasis"/>
    <w:link w:val="PuslapioinaostekstasDiagrama"/>
    <w:rsid w:val="005A6C3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eastAsia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link w:val="Puslapioinaostekstas"/>
    <w:rsid w:val="005A6C3A"/>
    <w:rPr>
      <w:rFonts w:ascii="Times New Roman" w:eastAsia="Times New Roman" w:hAnsi="Times New Roman"/>
      <w:lang w:val="en-US" w:eastAsia="en-US"/>
    </w:rPr>
  </w:style>
  <w:style w:type="character" w:styleId="Puslapioinaosnuoroda">
    <w:name w:val="footnote reference"/>
    <w:uiPriority w:val="99"/>
    <w:unhideWhenUsed/>
    <w:rsid w:val="005A6C3A"/>
    <w:rPr>
      <w:vertAlign w:val="superscript"/>
    </w:rPr>
  </w:style>
  <w:style w:type="character" w:customStyle="1" w:styleId="Neapdorotaspaminjimas1">
    <w:name w:val="Neapdorotas paminėjimas1"/>
    <w:uiPriority w:val="99"/>
    <w:semiHidden/>
    <w:unhideWhenUsed/>
    <w:rsid w:val="0008198C"/>
    <w:rPr>
      <w:color w:val="605E5C"/>
      <w:shd w:val="clear" w:color="auto" w:fill="E1DFDD"/>
    </w:rPr>
  </w:style>
  <w:style w:type="paragraph" w:customStyle="1" w:styleId="p65">
    <w:name w:val="p65"/>
    <w:basedOn w:val="prastasis"/>
    <w:rsid w:val="00134C35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p66">
    <w:name w:val="p66"/>
    <w:basedOn w:val="prastasis"/>
    <w:rsid w:val="00134C35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p67">
    <w:name w:val="p67"/>
    <w:basedOn w:val="prastasis"/>
    <w:rsid w:val="00134C35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p68">
    <w:name w:val="p68"/>
    <w:basedOn w:val="prastasis"/>
    <w:rsid w:val="00134C35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p69">
    <w:name w:val="p69"/>
    <w:basedOn w:val="prastasis"/>
    <w:rsid w:val="00134C35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character" w:customStyle="1" w:styleId="t70">
    <w:name w:val="t70"/>
    <w:basedOn w:val="Numatytasispastraiposriftas"/>
    <w:rsid w:val="00134C35"/>
  </w:style>
  <w:style w:type="character" w:customStyle="1" w:styleId="t71">
    <w:name w:val="t71"/>
    <w:basedOn w:val="Numatytasispastraiposriftas"/>
    <w:rsid w:val="00134C35"/>
  </w:style>
  <w:style w:type="paragraph" w:customStyle="1" w:styleId="p52">
    <w:name w:val="p52"/>
    <w:basedOn w:val="prastasis"/>
    <w:rsid w:val="00351842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character" w:customStyle="1" w:styleId="t53">
    <w:name w:val="t53"/>
    <w:basedOn w:val="Numatytasispastraiposriftas"/>
    <w:rsid w:val="00351842"/>
  </w:style>
  <w:style w:type="character" w:customStyle="1" w:styleId="t54">
    <w:name w:val="t54"/>
    <w:basedOn w:val="Numatytasispastraiposriftas"/>
    <w:rsid w:val="00351842"/>
  </w:style>
  <w:style w:type="character" w:customStyle="1" w:styleId="t55">
    <w:name w:val="t55"/>
    <w:basedOn w:val="Numatytasispastraiposriftas"/>
    <w:rsid w:val="00351842"/>
  </w:style>
  <w:style w:type="character" w:customStyle="1" w:styleId="t56">
    <w:name w:val="t56"/>
    <w:basedOn w:val="Numatytasispastraiposriftas"/>
    <w:rsid w:val="00351842"/>
  </w:style>
  <w:style w:type="character" w:customStyle="1" w:styleId="t57">
    <w:name w:val="t57"/>
    <w:basedOn w:val="Numatytasispastraiposriftas"/>
    <w:rsid w:val="00351842"/>
  </w:style>
  <w:style w:type="character" w:customStyle="1" w:styleId="t58">
    <w:name w:val="t58"/>
    <w:basedOn w:val="Numatytasispastraiposriftas"/>
    <w:rsid w:val="00351842"/>
  </w:style>
  <w:style w:type="character" w:customStyle="1" w:styleId="t59">
    <w:name w:val="t59"/>
    <w:basedOn w:val="Numatytasispastraiposriftas"/>
    <w:rsid w:val="00351842"/>
  </w:style>
  <w:style w:type="paragraph" w:customStyle="1" w:styleId="p60">
    <w:name w:val="p60"/>
    <w:basedOn w:val="prastasis"/>
    <w:rsid w:val="00351842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paragraph" w:customStyle="1" w:styleId="Normal10">
    <w:name w:val="Normal1"/>
    <w:basedOn w:val="prastasis"/>
    <w:rsid w:val="00351842"/>
    <w:pPr>
      <w:spacing w:before="100" w:beforeAutospacing="1" w:after="100" w:afterAutospacing="1" w:line="240" w:lineRule="auto"/>
    </w:pPr>
    <w:rPr>
      <w:rFonts w:eastAsia="Times New Roman"/>
      <w:szCs w:val="24"/>
      <w:lang w:eastAsia="lt-LT"/>
    </w:rPr>
  </w:style>
  <w:style w:type="character" w:customStyle="1" w:styleId="t61">
    <w:name w:val="t61"/>
    <w:basedOn w:val="Numatytasispastraiposriftas"/>
    <w:rsid w:val="00351842"/>
  </w:style>
  <w:style w:type="character" w:customStyle="1" w:styleId="t62">
    <w:name w:val="t62"/>
    <w:basedOn w:val="Numatytasispastraiposriftas"/>
    <w:rsid w:val="00351842"/>
  </w:style>
  <w:style w:type="character" w:customStyle="1" w:styleId="t63">
    <w:name w:val="t63"/>
    <w:basedOn w:val="Numatytasispastraiposriftas"/>
    <w:rsid w:val="00351842"/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2E725A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8E4913"/>
    <w:rPr>
      <w:color w:val="954F72" w:themeColor="followedHyperlink"/>
      <w:u w:val="single"/>
    </w:rPr>
  </w:style>
  <w:style w:type="character" w:styleId="Grietas">
    <w:name w:val="Strong"/>
    <w:basedOn w:val="Numatytasispastraiposriftas"/>
    <w:uiPriority w:val="22"/>
    <w:qFormat/>
    <w:rsid w:val="002979D8"/>
    <w:rPr>
      <w:b/>
      <w:bCs/>
    </w:rPr>
  </w:style>
  <w:style w:type="character" w:customStyle="1" w:styleId="wysiwyg-underline">
    <w:name w:val="wysiwyg-underline"/>
    <w:basedOn w:val="Numatytasispastraiposriftas"/>
    <w:rsid w:val="00084D81"/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861327"/>
    <w:rPr>
      <w:color w:val="605E5C"/>
      <w:shd w:val="clear" w:color="auto" w:fill="E1DFDD"/>
    </w:rPr>
  </w:style>
  <w:style w:type="character" w:customStyle="1" w:styleId="fontstyle01">
    <w:name w:val="fontstyle01"/>
    <w:basedOn w:val="Numatytasispastraiposriftas"/>
    <w:rsid w:val="005B338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Numatytasispastraiposriftas"/>
    <w:rsid w:val="005B3383"/>
    <w:rPr>
      <w:rFonts w:ascii="Arial-BoldItalicMT" w:hAnsi="Arial-BoldItalicMT" w:hint="default"/>
      <w:b/>
      <w:bCs/>
      <w:i/>
      <w:iCs/>
      <w:color w:val="000000"/>
      <w:sz w:val="22"/>
      <w:szCs w:val="22"/>
    </w:r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8A0A02"/>
    <w:rPr>
      <w:color w:val="605E5C"/>
      <w:shd w:val="clear" w:color="auto" w:fill="E1DFDD"/>
    </w:rPr>
  </w:style>
  <w:style w:type="character" w:customStyle="1" w:styleId="r-search-highlight">
    <w:name w:val="r-search-highlight"/>
    <w:basedOn w:val="Numatytasispastraiposriftas"/>
    <w:rsid w:val="004844E1"/>
  </w:style>
  <w:style w:type="paragraph" w:customStyle="1" w:styleId="DiagramaCharCharDiagrama1">
    <w:name w:val="Diagrama Char Char Diagrama"/>
    <w:basedOn w:val="prastasis"/>
    <w:rsid w:val="00D650A6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  <w:style w:type="paragraph" w:customStyle="1" w:styleId="DiagramaCharCharDiagrama2">
    <w:name w:val="Diagrama Char Char Diagrama"/>
    <w:basedOn w:val="prastasis"/>
    <w:rsid w:val="00240726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skyrius|910dd03e-a0db-46f4-af07-603a3c0d6728;Sveikatos projektų skyrius|5908eca3-6d57-464f-8cbe-536f81c5e307;Bendrųjų reikalų skyrius|98e1b560-c021-41d6-9632-b7f5b05ae6e9</a14285f26a0b45bfa54ed9a05aaa3ab1>
    <DmsRegDoc xmlns="4b2e9d09-07c5-42d4-ad0a-92e216c40b99">273059</DmsRegDoc>
    <DmsAddMarkOnPdf xmlns="028236e2-f653-4d19-ab67-4d06a9145e0c">false</DmsAddMarkOnPd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Urls xmlns="http://schemas.microsoft.com/sharepoint/v3/contenttype/forms/url">
  <Display>/dvs/SendingDocuments/Forms/RegDocDispForm.aspx</Display>
  <Edit>/dvs/SendingDocuments/Forms/RegDocEditForm.aspx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F60F90-96B6-41B3-94B2-1A35CE452FE3}"/>
</file>

<file path=customXml/itemProps2.xml><?xml version="1.0" encoding="utf-8"?>
<ds:datastoreItem xmlns:ds="http://schemas.openxmlformats.org/officeDocument/2006/customXml" ds:itemID="{C1E4B99A-4CC2-4EC0-9189-2AA857E79CD7}"/>
</file>

<file path=customXml/itemProps3.xml><?xml version="1.0" encoding="utf-8"?>
<ds:datastoreItem xmlns:ds="http://schemas.openxmlformats.org/officeDocument/2006/customXml" ds:itemID="{C7F97331-7A2D-41A4-BC96-5CE95A556FA7}"/>
</file>

<file path=customXml/itemProps4.xml><?xml version="1.0" encoding="utf-8"?>
<ds:datastoreItem xmlns:ds="http://schemas.openxmlformats.org/officeDocument/2006/customXml" ds:itemID="{E5CC7935-46D0-45FA-B222-5A06D2CA3AE1}"/>
</file>

<file path=customXml/itemProps5.xml><?xml version="1.0" encoding="utf-8"?>
<ds:datastoreItem xmlns:ds="http://schemas.openxmlformats.org/officeDocument/2006/customXml" ds:itemID="{FAE7D44F-7EE5-488E-A47E-6964C45A5E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SIŪLOMŲ SPECIALISTŲ SĄRAŠAS</vt:lpstr>
      <vt:lpstr>SAK_Rangos_darbai_galutinės</vt:lpstr>
    </vt:vector>
  </TitlesOfParts>
  <Company>Microsoft</Company>
  <LinksUpToDate>false</LinksUpToDate>
  <CharactersWithSpaces>419</CharactersWithSpaces>
  <SharedDoc>false</SharedDoc>
  <HLinks>
    <vt:vector size="156" baseType="variant">
      <vt:variant>
        <vt:i4>131096</vt:i4>
      </vt:variant>
      <vt:variant>
        <vt:i4>81</vt:i4>
      </vt:variant>
      <vt:variant>
        <vt:i4>0</vt:i4>
      </vt:variant>
      <vt:variant>
        <vt:i4>5</vt:i4>
      </vt:variant>
      <vt:variant>
        <vt:lpwstr>http://vpt.lrv.lt/lt/pasiulymu-sifravimas</vt:lpwstr>
      </vt:variant>
      <vt:variant>
        <vt:lpwstr/>
      </vt:variant>
      <vt:variant>
        <vt:i4>7012450</vt:i4>
      </vt:variant>
      <vt:variant>
        <vt:i4>78</vt:i4>
      </vt:variant>
      <vt:variant>
        <vt:i4>0</vt:i4>
      </vt:variant>
      <vt:variant>
        <vt:i4>5</vt:i4>
      </vt:variant>
      <vt:variant>
        <vt:lpwstr>http://vpt.lrv.lt/lt/naujienos/ebvpd-pildymo-rekomendacijos</vt:lpwstr>
      </vt:variant>
      <vt:variant>
        <vt:lpwstr/>
      </vt:variant>
      <vt:variant>
        <vt:i4>3866681</vt:i4>
      </vt:variant>
      <vt:variant>
        <vt:i4>75</vt:i4>
      </vt:variant>
      <vt:variant>
        <vt:i4>0</vt:i4>
      </vt:variant>
      <vt:variant>
        <vt:i4>5</vt:i4>
      </vt:variant>
      <vt:variant>
        <vt:lpwstr>https://ebvpd.eviesiejipirkimai.lt/espd-web/filter?lang=lt</vt:lpwstr>
      </vt:variant>
      <vt:variant>
        <vt:lpwstr/>
      </vt:variant>
      <vt:variant>
        <vt:i4>2162724</vt:i4>
      </vt:variant>
      <vt:variant>
        <vt:i4>72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2162724</vt:i4>
      </vt:variant>
      <vt:variant>
        <vt:i4>69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7405615</vt:i4>
      </vt:variant>
      <vt:variant>
        <vt:i4>66</vt:i4>
      </vt:variant>
      <vt:variant>
        <vt:i4>0</vt:i4>
      </vt:variant>
      <vt:variant>
        <vt:i4>5</vt:i4>
      </vt:variant>
      <vt:variant>
        <vt:lpwstr>http://www.spsc.lt/</vt:lpwstr>
      </vt:variant>
      <vt:variant>
        <vt:lpwstr/>
      </vt:variant>
      <vt:variant>
        <vt:i4>1048595</vt:i4>
      </vt:variant>
      <vt:variant>
        <vt:i4>63</vt:i4>
      </vt:variant>
      <vt:variant>
        <vt:i4>0</vt:i4>
      </vt:variant>
      <vt:variant>
        <vt:i4>5</vt:i4>
      </vt:variant>
      <vt:variant>
        <vt:lpwstr>https://kt.gov.lt/lt/atviri-duomenys/diskvalifikavimas-is-viesuju-pirkimu</vt:lpwstr>
      </vt:variant>
      <vt:variant>
        <vt:lpwstr/>
      </vt:variant>
      <vt:variant>
        <vt:i4>1310807</vt:i4>
      </vt:variant>
      <vt:variant>
        <vt:i4>60</vt:i4>
      </vt:variant>
      <vt:variant>
        <vt:i4>0</vt:i4>
      </vt:variant>
      <vt:variant>
        <vt:i4>5</vt:i4>
      </vt:variant>
      <vt:variant>
        <vt:lpwstr>https://www.vmi.lt/evmi/mokesciu-moketoju-informacija</vt:lpwstr>
      </vt:variant>
      <vt:variant>
        <vt:lpwstr/>
      </vt:variant>
      <vt:variant>
        <vt:i4>7864421</vt:i4>
      </vt:variant>
      <vt:variant>
        <vt:i4>57</vt:i4>
      </vt:variant>
      <vt:variant>
        <vt:i4>0</vt:i4>
      </vt:variant>
      <vt:variant>
        <vt:i4>5</vt:i4>
      </vt:variant>
      <vt:variant>
        <vt:lpwstr>https://vpt.lrv.lt/lt/pasalinimo-pagrindai-1/nepatikimi-tiekejai-1</vt:lpwstr>
      </vt:variant>
      <vt:variant>
        <vt:lpwstr/>
      </vt:variant>
      <vt:variant>
        <vt:i4>5177373</vt:i4>
      </vt:variant>
      <vt:variant>
        <vt:i4>54</vt:i4>
      </vt:variant>
      <vt:variant>
        <vt:i4>0</vt:i4>
      </vt:variant>
      <vt:variant>
        <vt:i4>5</vt:i4>
      </vt:variant>
      <vt:variant>
        <vt:lpwstr>https://vpt.lrv.lt/melaginga-informacija-pateikusiu-tiekeju-sarasas-3</vt:lpwstr>
      </vt:variant>
      <vt:variant>
        <vt:lpwstr/>
      </vt:variant>
      <vt:variant>
        <vt:i4>2687095</vt:i4>
      </vt:variant>
      <vt:variant>
        <vt:i4>51</vt:i4>
      </vt:variant>
      <vt:variant>
        <vt:i4>0</vt:i4>
      </vt:variant>
      <vt:variant>
        <vt:i4>5</vt:i4>
      </vt:variant>
      <vt:variant>
        <vt:lpwstr>http://draudejai.sodra.lt/draudeju_viesi_duomenys/</vt:lpwstr>
      </vt:variant>
      <vt:variant>
        <vt:lpwstr/>
      </vt:variant>
      <vt:variant>
        <vt:i4>2162798</vt:i4>
      </vt:variant>
      <vt:variant>
        <vt:i4>48</vt:i4>
      </vt:variant>
      <vt:variant>
        <vt:i4>0</vt:i4>
      </vt:variant>
      <vt:variant>
        <vt:i4>5</vt:i4>
      </vt:variant>
      <vt:variant>
        <vt:lpwstr>https://ec.europa.eu/tools/ecertis/</vt:lpwstr>
      </vt:variant>
      <vt:variant>
        <vt:lpwstr/>
      </vt:variant>
      <vt:variant>
        <vt:i4>2162724</vt:i4>
      </vt:variant>
      <vt:variant>
        <vt:i4>45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2162724</vt:i4>
      </vt:variant>
      <vt:variant>
        <vt:i4>39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1769531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_Toc228244583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_Toc228244580</vt:lpwstr>
      </vt:variant>
      <vt:variant>
        <vt:i4>1310779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_Toc228244579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_Toc228244578</vt:lpwstr>
      </vt:variant>
      <vt:variant>
        <vt:i4>1310779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_Toc228244577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_Toc228244576</vt:lpwstr>
      </vt:variant>
      <vt:variant>
        <vt:i4>1310779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_Toc228244575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_Toc228244574</vt:lpwstr>
      </vt:variant>
      <vt:variant>
        <vt:i4>1310779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_Toc228244573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_Toc228244572</vt:lpwstr>
      </vt:variant>
      <vt:variant>
        <vt:i4>1310779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_Toc228244571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_Toc228244570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SIŪLOMŲ SPECIALISTŲ SĄRAŠAS</dc:title>
  <dc:subject/>
  <dc:creator>sandra.l</dc:creator>
  <cp:keywords/>
  <cp:lastModifiedBy>Ramūnas Valiulis</cp:lastModifiedBy>
  <cp:revision>3</cp:revision>
  <cp:lastPrinted>2022-11-30T09:01:00Z</cp:lastPrinted>
  <dcterms:created xsi:type="dcterms:W3CDTF">2024-05-10T08:39:00Z</dcterms:created>
  <dcterms:modified xsi:type="dcterms:W3CDTF">2024-05-10T08:39:00Z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3" name="OLD_DMSPERMISSIONSCONFID_VALUE">
    <vt:lpwstr>True_</vt:lpwstr>
  </property>
  <property fmtid="{D5CDD505-2E9C-101B-9397-08002B2CF9AE}" pid="9" name="DmsPermissionsFlags">
    <vt:lpwstr>,SECTRUE,</vt:lpwstr>
  </property>
  <property fmtid="{D5CDD505-2E9C-101B-9397-08002B2CF9AE}" pid="11" name="DmsPermissionsDivisions">
    <vt:lpwstr>3465;#Pirkimų ir pažeidimų prevencijos skyrius|910dd03e-a0db-46f4-af07-603a3c0d6728;#244;#Sveikatos projektų skyrius|5908eca3-6d57-464f-8cbe-536f81c5e307;#47;#Bendrųjų reikalų skyrius|98e1b560-c021-41d6-9632-b7f5b05ae6e9</vt:lpwstr>
  </property>
  <property fmtid="{D5CDD505-2E9C-101B-9397-08002B2CF9AE}" pid="12" name="ContentTypeId">
    <vt:lpwstr>0x01010031A3634DF9DB4FFBA1EC65766E7376F5002DB646006A010C41A03564BD150A5EE1</vt:lpwstr>
  </property>
  <property fmtid="{D5CDD505-2E9C-101B-9397-08002B2CF9AE}" pid="14" name="DmsPermissionsUsers">
    <vt:lpwstr>1073741823;#Sistemos abonementas;#1165;#Kristina Gaižutienė;#186;#Aida Savičiūnienė;#790;#Lina Jucytė;#803;#i:0#.w|cpma\neringa-sa</vt:lpwstr>
  </property>
  <property fmtid="{D5CDD505-2E9C-101B-9397-08002B2CF9AE}" pid="17" name="DmsDocPrepDocSendRegReal">
    <vt:bool>false</vt:bool>
  </property>
  <property fmtid="{D5CDD505-2E9C-101B-9397-08002B2CF9AE}" pid="18" name="DmsWaitingForSign">
    <vt:bool>false</vt:bool>
  </property>
  <property fmtid="{D5CDD505-2E9C-101B-9397-08002B2CF9AE}" pid="19" name="DmsSendingDocType">
    <vt:lpwstr/>
  </property>
  <property fmtid="{D5CDD505-2E9C-101B-9397-08002B2CF9AE}" pid="20" name="DmsCPVADocSubtype">
    <vt:lpwstr/>
  </property>
  <property fmtid="{D5CDD505-2E9C-101B-9397-08002B2CF9AE}" pid="21" name="DmsCPVADocProgram">
    <vt:lpwstr/>
  </property>
  <property fmtid="{D5CDD505-2E9C-101B-9397-08002B2CF9AE}" pid="23" name="DmsVisers">
    <vt:lpwstr/>
  </property>
  <property fmtid="{D5CDD505-2E9C-101B-9397-08002B2CF9AE}" pid="31" name="DmsOrganizer">
    <vt:lpwstr/>
  </property>
  <property fmtid="{D5CDD505-2E9C-101B-9397-08002B2CF9AE}" pid="37" name="DmsCPVAOtherResponsiblePersons">
    <vt:lpwstr/>
  </property>
  <property fmtid="{D5CDD505-2E9C-101B-9397-08002B2CF9AE}" pid="41" name="DmsRegState">
    <vt:lpwstr>Naujas</vt:lpwstr>
  </property>
  <property fmtid="{D5CDD505-2E9C-101B-9397-08002B2CF9AE}" pid="42" name="DmsApprovers">
    <vt:lpwstr/>
  </property>
  <property fmtid="{D5CDD505-2E9C-101B-9397-08002B2CF9AE}" pid="45" name="DmsSendingType">
    <vt:lpwstr>8</vt:lpwstr>
  </property>
  <property fmtid="{D5CDD505-2E9C-101B-9397-08002B2CF9AE}" pid="51" name="DmsResponsiblePerson">
    <vt:lpwstr/>
  </property>
  <property fmtid="{D5CDD505-2E9C-101B-9397-08002B2CF9AE}" pid="52" name="DmsDocPrepAdocType">
    <vt:lpwstr>-</vt:lpwstr>
  </property>
  <property fmtid="{D5CDD505-2E9C-101B-9397-08002B2CF9AE}" pid="72" name="DmsSigners">
    <vt:lpwstr/>
  </property>
  <property fmtid="{D5CDD505-2E9C-101B-9397-08002B2CF9AE}" pid="73" name="DmsRegPerson">
    <vt:lpwstr/>
  </property>
  <property fmtid="{D5CDD505-2E9C-101B-9397-08002B2CF9AE}" pid="81" name="DmsCoordinators">
    <vt:lpwstr/>
  </property>
  <property fmtid="{D5CDD505-2E9C-101B-9397-08002B2CF9AE}" pid="108" name="DmsPermissionsConfid">
    <vt:bool>false</vt:bool>
  </property>
  <property fmtid="{D5CDD505-2E9C-101B-9397-08002B2CF9AE}" pid="110" name="e60ee4271ca74d28a1640aed29de29ee">
    <vt:lpwstr/>
  </property>
  <property fmtid="{D5CDD505-2E9C-101B-9397-08002B2CF9AE}" pid="111" name="h5d7dfff98a247c1954587ec9b17d55b">
    <vt:lpwstr/>
  </property>
  <property fmtid="{D5CDD505-2E9C-101B-9397-08002B2CF9AE}" pid="112" name="bef85333021544dbbbb8b847b70284cc">
    <vt:lpwstr/>
  </property>
  <property fmtid="{D5CDD505-2E9C-101B-9397-08002B2CF9AE}" pid="113" name="DmsCase">
    <vt:lpwstr>108633</vt:lpwstr>
  </property>
  <property fmtid="{D5CDD505-2E9C-101B-9397-08002B2CF9AE}" pid="114" name="o3cb2451d6904553a72e202c291dd6d8">
    <vt:lpwstr/>
  </property>
  <property fmtid="{D5CDD505-2E9C-101B-9397-08002B2CF9AE}" pid="115" name="b1f23dead1274c488d632b6cb8d4aba0">
    <vt:lpwstr/>
  </property>
  <property fmtid="{D5CDD505-2E9C-101B-9397-08002B2CF9AE}" pid="116" name="DmsRegister">
    <vt:lpwstr>110453</vt:lpwstr>
  </property>
</Properties>
</file>